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3129" w:rsidRPr="00D4509C" w:rsidRDefault="00A36F46" w:rsidP="00D4509C">
      <w:pPr>
        <w:pStyle w:val="NormalnyWeb"/>
        <w:spacing w:before="0" w:after="0" w:line="276" w:lineRule="auto"/>
        <w:jc w:val="right"/>
        <w:rPr>
          <w:rFonts w:asciiTheme="minorHAnsi" w:hAnsiTheme="minorHAnsi" w:cs="Calibri,Bold"/>
          <w:b/>
          <w:bCs/>
          <w:sz w:val="20"/>
          <w:szCs w:val="20"/>
        </w:rPr>
      </w:pPr>
      <w:r w:rsidRPr="00D4509C">
        <w:rPr>
          <w:rFonts w:asciiTheme="minorHAnsi" w:hAnsiTheme="minorHAnsi" w:cs="Tahoma"/>
          <w:b/>
          <w:sz w:val="20"/>
          <w:szCs w:val="20"/>
        </w:rPr>
        <w:t xml:space="preserve"> ZAŁĄCZNIK NR 1 DO UMOWY STAŻOWEJ NR </w:t>
      </w:r>
      <w:r w:rsidR="00DF6C54">
        <w:rPr>
          <w:rFonts w:asciiTheme="minorHAnsi" w:hAnsiTheme="minorHAnsi" w:cs="Tahoma"/>
          <w:b/>
          <w:sz w:val="20"/>
          <w:szCs w:val="20"/>
        </w:rPr>
        <w:t>ST</w:t>
      </w:r>
      <w:r w:rsidR="00CE633D">
        <w:rPr>
          <w:rFonts w:asciiTheme="minorHAnsi" w:hAnsiTheme="minorHAnsi" w:cs="Calibri,Bold"/>
          <w:b/>
          <w:bCs/>
          <w:sz w:val="20"/>
          <w:szCs w:val="20"/>
        </w:rPr>
        <w:t>/……………/ZSE/20</w:t>
      </w:r>
      <w:r w:rsidR="00B3359F">
        <w:rPr>
          <w:rFonts w:asciiTheme="minorHAnsi" w:hAnsiTheme="minorHAnsi" w:cs="Calibri,Bold"/>
          <w:b/>
          <w:bCs/>
          <w:sz w:val="20"/>
          <w:szCs w:val="20"/>
        </w:rPr>
        <w:t>20/E</w:t>
      </w:r>
    </w:p>
    <w:p w:rsidR="003F70C5" w:rsidRPr="00D4509C" w:rsidRDefault="003F70C5" w:rsidP="00D4509C">
      <w:pPr>
        <w:spacing w:after="0"/>
        <w:jc w:val="right"/>
        <w:rPr>
          <w:rFonts w:asciiTheme="minorHAnsi" w:hAnsiTheme="minorHAnsi" w:cs="Tahoma"/>
          <w:b/>
          <w:sz w:val="20"/>
          <w:szCs w:val="20"/>
        </w:rPr>
      </w:pPr>
    </w:p>
    <w:p w:rsidR="00580673" w:rsidRPr="00D4509C" w:rsidRDefault="00A36F46" w:rsidP="00D4509C">
      <w:pPr>
        <w:pStyle w:val="Akapitzlist"/>
        <w:shd w:val="clear" w:color="auto" w:fill="D9D9D9" w:themeFill="background1" w:themeFillShade="D9"/>
        <w:spacing w:before="60" w:line="276" w:lineRule="auto"/>
        <w:ind w:left="0"/>
        <w:jc w:val="both"/>
        <w:rPr>
          <w:rFonts w:asciiTheme="minorHAnsi" w:hAnsiTheme="minorHAnsi"/>
          <w:i/>
          <w:sz w:val="20"/>
          <w:szCs w:val="20"/>
          <w:lang w:eastAsia="pl-PL"/>
        </w:rPr>
      </w:pPr>
      <w:r w:rsidRPr="00D4509C">
        <w:rPr>
          <w:rFonts w:asciiTheme="minorHAnsi" w:hAnsiTheme="minorHAnsi"/>
          <w:b/>
          <w:i/>
          <w:sz w:val="20"/>
          <w:szCs w:val="20"/>
          <w:lang w:eastAsia="pl-PL"/>
        </w:rPr>
        <w:t>Indywidualny Plan Stażu</w:t>
      </w:r>
      <w:r w:rsidR="00580673" w:rsidRPr="00D4509C">
        <w:rPr>
          <w:rFonts w:asciiTheme="minorHAnsi" w:hAnsiTheme="minorHAnsi"/>
          <w:b/>
          <w:i/>
          <w:sz w:val="20"/>
          <w:szCs w:val="20"/>
          <w:lang w:eastAsia="pl-PL"/>
        </w:rPr>
        <w:t xml:space="preserve"> w ramach projektu „</w:t>
      </w:r>
      <w:r w:rsidR="00B3359F" w:rsidRPr="00B3359F">
        <w:rPr>
          <w:rFonts w:asciiTheme="minorHAnsi" w:hAnsiTheme="minorHAnsi"/>
          <w:b/>
          <w:i/>
          <w:sz w:val="20"/>
          <w:szCs w:val="20"/>
          <w:lang w:eastAsia="pl-PL"/>
        </w:rPr>
        <w:t>Postaw na dobry zawód – elektronik to ty</w:t>
      </w:r>
      <w:r w:rsidR="00580673" w:rsidRPr="00D4509C">
        <w:rPr>
          <w:rFonts w:asciiTheme="minorHAnsi" w:hAnsiTheme="minorHAnsi"/>
          <w:i/>
          <w:sz w:val="20"/>
          <w:szCs w:val="20"/>
          <w:lang w:eastAsia="pl-PL"/>
        </w:rPr>
        <w:t>”</w:t>
      </w:r>
    </w:p>
    <w:p w:rsidR="00A36F46" w:rsidRPr="00D4509C" w:rsidRDefault="00A36F46" w:rsidP="00D4509C">
      <w:pPr>
        <w:pStyle w:val="Akapitzlist"/>
        <w:spacing w:before="60" w:line="276" w:lineRule="auto"/>
        <w:jc w:val="both"/>
        <w:rPr>
          <w:rFonts w:asciiTheme="minorHAnsi" w:hAnsiTheme="minorHAnsi"/>
          <w:i/>
          <w:sz w:val="20"/>
          <w:szCs w:val="20"/>
          <w:lang w:eastAsia="pl-PL"/>
        </w:rPr>
      </w:pPr>
    </w:p>
    <w:p w:rsidR="00580673" w:rsidRPr="00D4509C" w:rsidRDefault="00A36F46" w:rsidP="00D4509C">
      <w:pPr>
        <w:pStyle w:val="Akapitzlist"/>
        <w:numPr>
          <w:ilvl w:val="0"/>
          <w:numId w:val="12"/>
        </w:numPr>
        <w:spacing w:before="60" w:line="276" w:lineRule="auto"/>
        <w:ind w:left="142" w:hanging="142"/>
        <w:contextualSpacing/>
        <w:jc w:val="both"/>
        <w:rPr>
          <w:rFonts w:asciiTheme="minorHAnsi" w:hAnsiTheme="minorHAnsi"/>
          <w:b/>
          <w:bCs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>Imię i nazwisko Stażysty</w:t>
      </w:r>
    </w:p>
    <w:p w:rsidR="00A36F46" w:rsidRPr="00D4509C" w:rsidRDefault="001325AB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…………………………………………………………………………..</w:t>
      </w:r>
    </w:p>
    <w:p w:rsidR="00A36F46" w:rsidRPr="00D4509C" w:rsidRDefault="00A36F46" w:rsidP="00D4509C">
      <w:pPr>
        <w:pStyle w:val="Akapitzlist"/>
        <w:spacing w:before="60" w:line="276" w:lineRule="auto"/>
        <w:jc w:val="both"/>
        <w:rPr>
          <w:rFonts w:asciiTheme="minorHAnsi" w:hAnsiTheme="minorHAnsi"/>
          <w:sz w:val="20"/>
          <w:szCs w:val="20"/>
          <w:lang w:eastAsia="pl-PL"/>
        </w:rPr>
      </w:pPr>
    </w:p>
    <w:p w:rsidR="00580673" w:rsidRPr="00D4509C" w:rsidRDefault="00580673" w:rsidP="00D4509C">
      <w:pPr>
        <w:pStyle w:val="Akapitzlist"/>
        <w:numPr>
          <w:ilvl w:val="0"/>
          <w:numId w:val="12"/>
        </w:numPr>
        <w:spacing w:before="60" w:line="276" w:lineRule="auto"/>
        <w:ind w:left="142" w:hanging="142"/>
        <w:contextualSpacing/>
        <w:jc w:val="both"/>
        <w:rPr>
          <w:rFonts w:asciiTheme="minorHAnsi" w:hAnsiTheme="minorHAnsi"/>
          <w:b/>
          <w:bCs/>
          <w:sz w:val="20"/>
          <w:szCs w:val="20"/>
        </w:rPr>
      </w:pPr>
      <w:r w:rsidRPr="00D4509C">
        <w:rPr>
          <w:rFonts w:asciiTheme="minorHAnsi" w:hAnsiTheme="minorHAnsi"/>
          <w:b/>
          <w:bCs/>
          <w:color w:val="000000"/>
          <w:sz w:val="20"/>
          <w:szCs w:val="20"/>
        </w:rPr>
        <w:t>Czas trwania programu</w:t>
      </w:r>
      <w:r w:rsidR="001C0D92" w:rsidRPr="00D4509C">
        <w:rPr>
          <w:rFonts w:asciiTheme="minorHAnsi" w:hAnsiTheme="minorHAnsi"/>
          <w:b/>
          <w:bCs/>
          <w:color w:val="000000"/>
          <w:sz w:val="20"/>
          <w:szCs w:val="20"/>
        </w:rPr>
        <w:t xml:space="preserve">: </w:t>
      </w:r>
      <w:r w:rsidR="001C0D92" w:rsidRPr="00D4509C">
        <w:rPr>
          <w:rFonts w:asciiTheme="minorHAnsi" w:hAnsiTheme="minorHAnsi"/>
          <w:color w:val="000000"/>
          <w:sz w:val="20"/>
          <w:szCs w:val="20"/>
        </w:rPr>
        <w:t xml:space="preserve">od </w:t>
      </w:r>
      <w:r w:rsidR="001325AB" w:rsidRPr="00D4509C">
        <w:rPr>
          <w:rFonts w:asciiTheme="minorHAnsi" w:hAnsiTheme="minorHAnsi"/>
          <w:color w:val="7F7F7F"/>
          <w:sz w:val="20"/>
          <w:szCs w:val="20"/>
        </w:rPr>
        <w:t>………………………………</w:t>
      </w:r>
      <w:r w:rsidR="001C0D92" w:rsidRPr="00D4509C">
        <w:rPr>
          <w:rFonts w:asciiTheme="minorHAnsi" w:hAnsiTheme="minorHAnsi"/>
          <w:color w:val="7F7F7F"/>
          <w:sz w:val="20"/>
          <w:szCs w:val="20"/>
        </w:rPr>
        <w:t xml:space="preserve"> </w:t>
      </w:r>
      <w:r w:rsidR="001C0D92" w:rsidRPr="00D4509C">
        <w:rPr>
          <w:rFonts w:asciiTheme="minorHAnsi" w:hAnsiTheme="minorHAnsi"/>
          <w:color w:val="000000"/>
          <w:sz w:val="20"/>
          <w:szCs w:val="20"/>
        </w:rPr>
        <w:t xml:space="preserve">do </w:t>
      </w:r>
      <w:r w:rsidR="001325AB" w:rsidRPr="00D4509C">
        <w:rPr>
          <w:rFonts w:asciiTheme="minorHAnsi" w:hAnsiTheme="minorHAnsi"/>
          <w:color w:val="7F7F7F"/>
          <w:sz w:val="20"/>
          <w:szCs w:val="20"/>
        </w:rPr>
        <w:t>…………………………………………….</w:t>
      </w:r>
    </w:p>
    <w:p w:rsidR="00580673" w:rsidRPr="00D4509C" w:rsidRDefault="00580673" w:rsidP="00D4509C">
      <w:pPr>
        <w:pStyle w:val="Akapitzlist"/>
        <w:autoSpaceDE w:val="0"/>
        <w:autoSpaceDN w:val="0"/>
        <w:adjustRightInd w:val="0"/>
        <w:spacing w:before="60" w:line="276" w:lineRule="auto"/>
        <w:ind w:left="142"/>
        <w:contextualSpacing/>
        <w:jc w:val="both"/>
        <w:rPr>
          <w:rFonts w:asciiTheme="minorHAnsi" w:hAnsiTheme="minorHAnsi"/>
          <w:sz w:val="20"/>
          <w:szCs w:val="20"/>
        </w:rPr>
      </w:pPr>
    </w:p>
    <w:p w:rsidR="00580673" w:rsidRPr="00D4509C" w:rsidRDefault="001C0D92" w:rsidP="00D4509C">
      <w:pPr>
        <w:pStyle w:val="Akapitzlist"/>
        <w:numPr>
          <w:ilvl w:val="0"/>
          <w:numId w:val="12"/>
        </w:numPr>
        <w:spacing w:before="60" w:line="276" w:lineRule="auto"/>
        <w:ind w:left="142" w:hanging="142"/>
        <w:contextualSpacing/>
        <w:jc w:val="both"/>
        <w:rPr>
          <w:rFonts w:asciiTheme="minorHAnsi" w:hAnsiTheme="minorHAnsi"/>
          <w:b/>
          <w:bCs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 xml:space="preserve">Miejsce odbywania stażu </w:t>
      </w:r>
      <w:r w:rsidRPr="00D4509C">
        <w:rPr>
          <w:rFonts w:asciiTheme="minorHAnsi" w:hAnsiTheme="minorHAnsi"/>
          <w:bCs/>
          <w:i/>
          <w:sz w:val="20"/>
          <w:szCs w:val="20"/>
        </w:rPr>
        <w:t>(dokładny adres):</w:t>
      </w:r>
    </w:p>
    <w:p w:rsidR="001C0D92" w:rsidRPr="00D4509C" w:rsidRDefault="001325AB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……………………………………………………………………………………………………………………………</w:t>
      </w:r>
      <w:r w:rsidR="00E130BB"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…………………………………………………………………………………………………………………………………………………………………………………………………………..</w:t>
      </w:r>
      <w:r w:rsidRPr="00D4509C">
        <w:rPr>
          <w:rFonts w:asciiTheme="minorHAnsi" w:hAnsiTheme="minorHAnsi"/>
          <w:bCs/>
          <w:color w:val="7F7F7F"/>
          <w:sz w:val="20"/>
          <w:szCs w:val="20"/>
        </w:rPr>
        <w:t>.</w:t>
      </w:r>
    </w:p>
    <w:p w:rsidR="00580673" w:rsidRPr="00D4509C" w:rsidRDefault="00580673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Cs/>
          <w:color w:val="7F7F7F"/>
          <w:sz w:val="20"/>
          <w:szCs w:val="20"/>
        </w:rPr>
      </w:pPr>
    </w:p>
    <w:p w:rsidR="00580673" w:rsidRPr="00D4509C" w:rsidRDefault="001C0D92" w:rsidP="00D4509C">
      <w:pPr>
        <w:pStyle w:val="Akapitzlist"/>
        <w:numPr>
          <w:ilvl w:val="0"/>
          <w:numId w:val="12"/>
        </w:numPr>
        <w:spacing w:before="60" w:line="276" w:lineRule="auto"/>
        <w:ind w:left="142" w:hanging="142"/>
        <w:contextualSpacing/>
        <w:jc w:val="both"/>
        <w:rPr>
          <w:rFonts w:asciiTheme="minorHAnsi" w:hAnsiTheme="minorHAnsi"/>
          <w:b/>
          <w:bCs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 xml:space="preserve">Opis i zakres zadań/ obowiązków wykonywanych przez Stażystę: </w:t>
      </w:r>
    </w:p>
    <w:p w:rsidR="00580673" w:rsidRPr="00D4509C" w:rsidRDefault="001325AB" w:rsidP="00D4509C">
      <w:pPr>
        <w:pStyle w:val="Akapitzlist"/>
        <w:numPr>
          <w:ilvl w:val="0"/>
          <w:numId w:val="14"/>
        </w:numPr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…………………………………………………………………………………………………………………………</w:t>
      </w:r>
      <w:r w:rsidR="00E130BB"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………………………………………….</w:t>
      </w:r>
    </w:p>
    <w:p w:rsidR="00C54951" w:rsidRPr="00D4509C" w:rsidRDefault="001325AB" w:rsidP="00D4509C">
      <w:pPr>
        <w:pStyle w:val="Akapitzlist"/>
        <w:numPr>
          <w:ilvl w:val="0"/>
          <w:numId w:val="14"/>
        </w:numPr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……………………………………………………………………………………………………………………………</w:t>
      </w:r>
      <w:r w:rsidR="00E130BB"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……………………………………….</w:t>
      </w:r>
    </w:p>
    <w:p w:rsidR="00E130BB" w:rsidRPr="00D4509C" w:rsidRDefault="00E130BB" w:rsidP="00D4509C">
      <w:pPr>
        <w:pStyle w:val="Akapitzlist"/>
        <w:numPr>
          <w:ilvl w:val="0"/>
          <w:numId w:val="14"/>
        </w:numPr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………………………………………………………………………………………………………………………………………………………………..….</w:t>
      </w:r>
    </w:p>
    <w:p w:rsidR="00E130BB" w:rsidRPr="00D4509C" w:rsidRDefault="00E130BB" w:rsidP="00D4509C">
      <w:pPr>
        <w:pStyle w:val="Akapitzlist"/>
        <w:numPr>
          <w:ilvl w:val="0"/>
          <w:numId w:val="14"/>
        </w:numPr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………………………………………………………………………………………………………………………………………………………………..….</w:t>
      </w:r>
    </w:p>
    <w:p w:rsidR="00E130BB" w:rsidRPr="00D4509C" w:rsidRDefault="00E130BB" w:rsidP="00D4509C">
      <w:pPr>
        <w:pStyle w:val="Akapitzlist"/>
        <w:numPr>
          <w:ilvl w:val="0"/>
          <w:numId w:val="14"/>
        </w:numPr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:rsidR="00263DD7" w:rsidRPr="00D4509C" w:rsidRDefault="00263DD7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</w:p>
    <w:p w:rsidR="00580673" w:rsidRPr="00D4509C" w:rsidRDefault="001C0D92" w:rsidP="00D4509C">
      <w:pPr>
        <w:pStyle w:val="Akapitzlist"/>
        <w:numPr>
          <w:ilvl w:val="0"/>
          <w:numId w:val="12"/>
        </w:numPr>
        <w:spacing w:before="60" w:line="276" w:lineRule="auto"/>
        <w:ind w:left="142" w:hanging="142"/>
        <w:contextualSpacing/>
        <w:jc w:val="both"/>
        <w:rPr>
          <w:rFonts w:asciiTheme="minorHAnsi" w:hAnsiTheme="minorHAnsi"/>
          <w:b/>
          <w:bCs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>Rodzaj uzyskiwanych przez Stażystę kwalifikacji lub umiejętności zawodowych:</w:t>
      </w:r>
    </w:p>
    <w:p w:rsidR="00580673" w:rsidRPr="00D4509C" w:rsidRDefault="00263DD7" w:rsidP="00D4509C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Umiejętność aktywnego poszukiwania informacji;</w:t>
      </w:r>
    </w:p>
    <w:p w:rsidR="00263DD7" w:rsidRPr="00D4509C" w:rsidRDefault="00263DD7" w:rsidP="00D4509C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Umiejętność pracy w grupie;</w:t>
      </w:r>
    </w:p>
    <w:p w:rsidR="00263DD7" w:rsidRPr="00D4509C" w:rsidRDefault="00263DD7" w:rsidP="00D4509C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Umiejętność pracy pod presją czasu;</w:t>
      </w:r>
    </w:p>
    <w:p w:rsidR="00263DD7" w:rsidRPr="00D4509C" w:rsidRDefault="00263DD7" w:rsidP="00D4509C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Umiejętność syntetycznej analizy otrzymanych danych;</w:t>
      </w:r>
    </w:p>
    <w:p w:rsidR="00263DD7" w:rsidRPr="00D4509C" w:rsidRDefault="00263DD7" w:rsidP="00D4509C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Umiejętność zarządzania procesem;</w:t>
      </w:r>
    </w:p>
    <w:p w:rsidR="00263DD7" w:rsidRPr="00D4509C" w:rsidRDefault="00263DD7" w:rsidP="00D4509C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>Umiejętność organizacji pracy własnej;</w:t>
      </w:r>
    </w:p>
    <w:p w:rsidR="00263DD7" w:rsidRDefault="00263DD7" w:rsidP="00D4509C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 xml:space="preserve">Umiejętność </w:t>
      </w:r>
      <w:r w:rsidR="008A109F">
        <w:rPr>
          <w:rFonts w:asciiTheme="minorHAnsi" w:hAnsiTheme="minorHAnsi"/>
          <w:bCs/>
          <w:color w:val="7F7F7F"/>
          <w:sz w:val="20"/>
          <w:szCs w:val="20"/>
        </w:rPr>
        <w:t>utrzymywania relacji z klientem;</w:t>
      </w:r>
    </w:p>
    <w:p w:rsidR="008A109F" w:rsidRPr="008A109F" w:rsidRDefault="008A109F" w:rsidP="008A109F">
      <w:pPr>
        <w:pStyle w:val="Akapitzlist"/>
        <w:numPr>
          <w:ilvl w:val="0"/>
          <w:numId w:val="15"/>
        </w:numPr>
        <w:spacing w:before="6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8A109F">
        <w:rPr>
          <w:rFonts w:asciiTheme="minorHAnsi" w:hAnsiTheme="minorHAnsi"/>
          <w:bCs/>
          <w:color w:val="7F7F7F"/>
          <w:sz w:val="20"/>
          <w:szCs w:val="20"/>
        </w:rPr>
        <w:t>Umiejętność postępowania podczas pracy z aplikacjami wrażliwymi na wyładowania elektrostatyczne;</w:t>
      </w:r>
    </w:p>
    <w:p w:rsidR="00903E30" w:rsidRDefault="00903E30" w:rsidP="00903E30">
      <w:pPr>
        <w:pStyle w:val="Akapitzlist"/>
        <w:numPr>
          <w:ilvl w:val="0"/>
          <w:numId w:val="15"/>
        </w:numPr>
        <w:spacing w:before="60" w:line="276" w:lineRule="auto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>
        <w:rPr>
          <w:rFonts w:asciiTheme="minorHAnsi" w:hAnsiTheme="minorHAnsi"/>
          <w:bCs/>
          <w:color w:val="7F7F7F"/>
          <w:sz w:val="20"/>
          <w:szCs w:val="20"/>
        </w:rPr>
        <w:t>…………………………………………………………………………</w:t>
      </w:r>
      <w:r w:rsidR="00435022">
        <w:rPr>
          <w:rFonts w:asciiTheme="minorHAnsi" w:hAnsiTheme="minorHAnsi"/>
          <w:bCs/>
          <w:color w:val="7F7F7F"/>
          <w:sz w:val="20"/>
          <w:szCs w:val="20"/>
        </w:rPr>
        <w:t xml:space="preserve"> </w:t>
      </w:r>
    </w:p>
    <w:p w:rsidR="00903E30" w:rsidRDefault="00903E30" w:rsidP="00903E30">
      <w:pPr>
        <w:spacing w:before="60" w:after="0"/>
        <w:jc w:val="both"/>
        <w:rPr>
          <w:rFonts w:asciiTheme="minorHAnsi" w:hAnsiTheme="minorHAnsi"/>
          <w:bCs/>
          <w:i/>
          <w:color w:val="7F7F7F"/>
          <w:sz w:val="20"/>
          <w:szCs w:val="20"/>
        </w:rPr>
      </w:pPr>
      <w:r w:rsidRPr="00D2382F">
        <w:rPr>
          <w:rFonts w:asciiTheme="minorHAnsi" w:hAnsiTheme="minorHAnsi"/>
          <w:bCs/>
          <w:i/>
          <w:color w:val="7F7F7F"/>
          <w:sz w:val="20"/>
          <w:szCs w:val="20"/>
        </w:rPr>
        <w:t>(</w:t>
      </w:r>
      <w:r>
        <w:rPr>
          <w:rFonts w:asciiTheme="minorHAnsi" w:hAnsiTheme="minorHAnsi"/>
          <w:bCs/>
          <w:i/>
          <w:color w:val="7F7F7F"/>
          <w:sz w:val="20"/>
          <w:szCs w:val="20"/>
        </w:rPr>
        <w:t>ZAGADNIENIA KTÓRE POWINNY ZNALEŹĆ SIĘ W OPISIE</w:t>
      </w:r>
      <w:r w:rsidRPr="00B8497B">
        <w:rPr>
          <w:rFonts w:asciiTheme="minorHAnsi" w:hAnsiTheme="minorHAnsi"/>
          <w:bCs/>
          <w:i/>
          <w:color w:val="7F7F7F"/>
          <w:sz w:val="20"/>
          <w:szCs w:val="20"/>
          <w:u w:val="single"/>
        </w:rPr>
        <w:t xml:space="preserve"> do wyboru z listy poniżej</w:t>
      </w:r>
      <w:r>
        <w:rPr>
          <w:rFonts w:asciiTheme="minorHAnsi" w:hAnsiTheme="minorHAnsi"/>
          <w:bCs/>
          <w:i/>
          <w:color w:val="7F7F7F"/>
          <w:sz w:val="20"/>
          <w:szCs w:val="20"/>
        </w:rPr>
        <w:t>:</w:t>
      </w:r>
    </w:p>
    <w:p w:rsidR="003410B3" w:rsidRDefault="003410B3" w:rsidP="000150F8">
      <w:pPr>
        <w:pStyle w:val="Akapitzlist"/>
        <w:spacing w:before="60"/>
        <w:ind w:left="720"/>
        <w:jc w:val="both"/>
        <w:rPr>
          <w:rFonts w:asciiTheme="minorHAnsi" w:hAnsiTheme="minorHAnsi"/>
          <w:bCs/>
          <w:i/>
          <w:color w:val="7F7F7F"/>
          <w:sz w:val="20"/>
          <w:szCs w:val="20"/>
        </w:rPr>
      </w:pPr>
      <w:r>
        <w:rPr>
          <w:rFonts w:asciiTheme="minorHAnsi" w:hAnsiTheme="minorHAnsi"/>
          <w:bCs/>
          <w:i/>
          <w:color w:val="7F7F7F"/>
          <w:sz w:val="20"/>
          <w:szCs w:val="20"/>
        </w:rPr>
        <w:t xml:space="preserve">……można opisać </w:t>
      </w:r>
      <w:r w:rsidR="008C2808">
        <w:rPr>
          <w:rFonts w:asciiTheme="minorHAnsi" w:hAnsiTheme="minorHAnsi"/>
          <w:bCs/>
          <w:i/>
          <w:color w:val="7F7F7F"/>
          <w:sz w:val="20"/>
          <w:szCs w:val="20"/>
        </w:rPr>
        <w:t xml:space="preserve">dodatkowe </w:t>
      </w:r>
      <w:r>
        <w:rPr>
          <w:rFonts w:asciiTheme="minorHAnsi" w:hAnsiTheme="minorHAnsi"/>
          <w:bCs/>
          <w:i/>
          <w:color w:val="7F7F7F"/>
          <w:sz w:val="20"/>
          <w:szCs w:val="20"/>
        </w:rPr>
        <w:t xml:space="preserve">umiejętności jakie stażysta zdobędzie </w:t>
      </w:r>
      <w:r w:rsidR="008C2808">
        <w:rPr>
          <w:rFonts w:asciiTheme="minorHAnsi" w:hAnsiTheme="minorHAnsi"/>
          <w:bCs/>
          <w:i/>
          <w:color w:val="7F7F7F"/>
          <w:sz w:val="20"/>
          <w:szCs w:val="20"/>
        </w:rPr>
        <w:t>na stażu</w:t>
      </w:r>
      <w:bookmarkStart w:id="0" w:name="_GoBack"/>
      <w:bookmarkEnd w:id="0"/>
      <w:r w:rsidR="008A109F">
        <w:rPr>
          <w:rFonts w:asciiTheme="minorHAnsi" w:hAnsiTheme="minorHAnsi"/>
          <w:bCs/>
          <w:i/>
          <w:color w:val="7F7F7F"/>
          <w:sz w:val="20"/>
          <w:szCs w:val="20"/>
        </w:rPr>
        <w:t xml:space="preserve"> …………….</w:t>
      </w:r>
    </w:p>
    <w:p w:rsidR="000150F8" w:rsidRDefault="000150F8" w:rsidP="000150F8">
      <w:pPr>
        <w:pStyle w:val="Akapitzlist"/>
        <w:spacing w:before="60"/>
        <w:ind w:left="720"/>
        <w:jc w:val="both"/>
        <w:rPr>
          <w:rFonts w:asciiTheme="minorHAnsi" w:hAnsiTheme="minorHAnsi"/>
          <w:bCs/>
          <w:i/>
          <w:color w:val="7F7F7F"/>
          <w:sz w:val="20"/>
          <w:szCs w:val="20"/>
        </w:rPr>
      </w:pPr>
      <w:r w:rsidRPr="000150F8">
        <w:rPr>
          <w:rFonts w:asciiTheme="minorHAnsi" w:hAnsiTheme="minorHAnsi"/>
          <w:bCs/>
          <w:i/>
          <w:color w:val="7F7F7F"/>
          <w:sz w:val="20"/>
          <w:szCs w:val="20"/>
        </w:rPr>
        <w:t>Umiejętność tworzenia i użytkowania stref zabezpieczonych przed wyładowaniem elektrostatycznym (ang. EPA),</w:t>
      </w:r>
    </w:p>
    <w:p w:rsidR="000150F8" w:rsidRDefault="000150F8" w:rsidP="000150F8">
      <w:pPr>
        <w:pStyle w:val="Akapitzlist"/>
        <w:spacing w:before="60"/>
        <w:ind w:left="720"/>
        <w:jc w:val="both"/>
        <w:rPr>
          <w:rFonts w:asciiTheme="minorHAnsi" w:hAnsiTheme="minorHAnsi"/>
          <w:bCs/>
          <w:i/>
          <w:color w:val="7F7F7F"/>
          <w:sz w:val="20"/>
          <w:szCs w:val="20"/>
        </w:rPr>
      </w:pPr>
      <w:r>
        <w:rPr>
          <w:rFonts w:asciiTheme="minorHAnsi" w:hAnsiTheme="minorHAnsi"/>
          <w:bCs/>
          <w:i/>
          <w:color w:val="7F7F7F"/>
          <w:sz w:val="20"/>
          <w:szCs w:val="20"/>
        </w:rPr>
        <w:t>Umiejętność audytowania strefy EPA,</w:t>
      </w:r>
    </w:p>
    <w:p w:rsidR="000150F8" w:rsidRDefault="000150F8" w:rsidP="000150F8">
      <w:pPr>
        <w:pStyle w:val="Akapitzlist"/>
        <w:spacing w:before="60"/>
        <w:ind w:left="720"/>
        <w:jc w:val="both"/>
        <w:rPr>
          <w:rFonts w:asciiTheme="minorHAnsi" w:hAnsiTheme="minorHAnsi"/>
          <w:bCs/>
          <w:i/>
          <w:color w:val="7F7F7F"/>
          <w:sz w:val="20"/>
          <w:szCs w:val="20"/>
        </w:rPr>
      </w:pPr>
      <w:r>
        <w:rPr>
          <w:rFonts w:asciiTheme="minorHAnsi" w:hAnsiTheme="minorHAnsi"/>
          <w:bCs/>
          <w:i/>
          <w:color w:val="7F7F7F"/>
          <w:sz w:val="20"/>
          <w:szCs w:val="20"/>
        </w:rPr>
        <w:t xml:space="preserve">Umiejętność </w:t>
      </w:r>
      <w:r w:rsidRPr="000150F8">
        <w:rPr>
          <w:rFonts w:asciiTheme="minorHAnsi" w:hAnsiTheme="minorHAnsi"/>
          <w:bCs/>
          <w:i/>
          <w:color w:val="7F7F7F"/>
          <w:sz w:val="20"/>
          <w:szCs w:val="20"/>
        </w:rPr>
        <w:t>obsługiwania elementów</w:t>
      </w:r>
      <w:r>
        <w:rPr>
          <w:rFonts w:asciiTheme="minorHAnsi" w:hAnsiTheme="minorHAnsi"/>
          <w:bCs/>
          <w:i/>
          <w:color w:val="7F7F7F"/>
          <w:sz w:val="20"/>
          <w:szCs w:val="20"/>
        </w:rPr>
        <w:t xml:space="preserve"> </w:t>
      </w:r>
      <w:r w:rsidRPr="000150F8">
        <w:rPr>
          <w:rFonts w:asciiTheme="minorHAnsi" w:hAnsiTheme="minorHAnsi"/>
          <w:bCs/>
          <w:i/>
          <w:color w:val="7F7F7F"/>
          <w:sz w:val="20"/>
          <w:szCs w:val="20"/>
        </w:rPr>
        <w:t>elektronicznych ze szczególnym zwróceniem uwagi na</w:t>
      </w:r>
      <w:r>
        <w:rPr>
          <w:rFonts w:asciiTheme="minorHAnsi" w:hAnsiTheme="minorHAnsi"/>
          <w:bCs/>
          <w:i/>
          <w:color w:val="7F7F7F"/>
          <w:sz w:val="20"/>
          <w:szCs w:val="20"/>
        </w:rPr>
        <w:t xml:space="preserve"> </w:t>
      </w:r>
      <w:r w:rsidRPr="000150F8">
        <w:rPr>
          <w:rFonts w:asciiTheme="minorHAnsi" w:hAnsiTheme="minorHAnsi"/>
          <w:bCs/>
          <w:i/>
          <w:color w:val="7F7F7F"/>
          <w:sz w:val="20"/>
          <w:szCs w:val="20"/>
        </w:rPr>
        <w:t>zjawiska wyładowania elektrostatycznego i przepięcia</w:t>
      </w:r>
      <w:r>
        <w:rPr>
          <w:rFonts w:asciiTheme="minorHAnsi" w:hAnsiTheme="minorHAnsi"/>
          <w:bCs/>
          <w:i/>
          <w:color w:val="7F7F7F"/>
          <w:sz w:val="20"/>
          <w:szCs w:val="20"/>
        </w:rPr>
        <w:t xml:space="preserve"> </w:t>
      </w:r>
      <w:r w:rsidRPr="000150F8">
        <w:rPr>
          <w:rFonts w:asciiTheme="minorHAnsi" w:hAnsiTheme="minorHAnsi"/>
          <w:bCs/>
          <w:i/>
          <w:color w:val="7F7F7F"/>
          <w:sz w:val="20"/>
          <w:szCs w:val="20"/>
        </w:rPr>
        <w:t>elektrycznego w urządzeniach techniki komputerowej</w:t>
      </w:r>
    </w:p>
    <w:p w:rsidR="008C2808" w:rsidRPr="008C2808" w:rsidRDefault="008C2808" w:rsidP="008C2808">
      <w:pPr>
        <w:pStyle w:val="Akapitzlist"/>
        <w:spacing w:before="60"/>
        <w:ind w:left="851" w:hanging="142"/>
        <w:jc w:val="both"/>
        <w:rPr>
          <w:rFonts w:asciiTheme="minorHAnsi" w:eastAsia="Calibri" w:hAnsiTheme="minorHAnsi"/>
          <w:bCs/>
          <w:i/>
          <w:color w:val="7F7F7F"/>
          <w:sz w:val="20"/>
          <w:szCs w:val="20"/>
        </w:rPr>
      </w:pPr>
      <w:r w:rsidRPr="008C2808">
        <w:rPr>
          <w:rFonts w:asciiTheme="minorHAnsi" w:eastAsia="Calibri" w:hAnsiTheme="minorHAnsi"/>
          <w:bCs/>
          <w:i/>
          <w:color w:val="7F7F7F"/>
          <w:sz w:val="20"/>
          <w:szCs w:val="20"/>
        </w:rPr>
        <w:t>Umiejętność montażu komponentów wykonanych w technologii przewlekanej w tym SPACE</w:t>
      </w:r>
    </w:p>
    <w:p w:rsidR="008C2808" w:rsidRPr="008C2808" w:rsidRDefault="008C2808" w:rsidP="008C2808">
      <w:pPr>
        <w:pStyle w:val="Akapitzlist"/>
        <w:spacing w:before="60"/>
        <w:ind w:left="851" w:hanging="142"/>
        <w:jc w:val="both"/>
        <w:rPr>
          <w:rFonts w:asciiTheme="minorHAnsi" w:eastAsia="Calibri" w:hAnsiTheme="minorHAnsi"/>
          <w:bCs/>
          <w:i/>
          <w:color w:val="7F7F7F"/>
          <w:sz w:val="20"/>
          <w:szCs w:val="20"/>
        </w:rPr>
      </w:pPr>
      <w:r w:rsidRPr="008C2808">
        <w:rPr>
          <w:rFonts w:asciiTheme="minorHAnsi" w:eastAsia="Calibri" w:hAnsiTheme="minorHAnsi"/>
          <w:bCs/>
          <w:i/>
          <w:color w:val="7F7F7F"/>
          <w:sz w:val="20"/>
          <w:szCs w:val="20"/>
        </w:rPr>
        <w:t>Umiejętność montażu komponentów wykonanych w technologii powierzchniowej w tym SPACE</w:t>
      </w:r>
    </w:p>
    <w:p w:rsidR="008C2808" w:rsidRPr="008C2808" w:rsidRDefault="008C2808" w:rsidP="008C2808">
      <w:pPr>
        <w:pStyle w:val="Akapitzlist"/>
        <w:spacing w:before="60"/>
        <w:ind w:left="851" w:hanging="142"/>
        <w:jc w:val="both"/>
        <w:rPr>
          <w:rFonts w:asciiTheme="minorHAnsi" w:eastAsia="Calibri" w:hAnsiTheme="minorHAnsi"/>
          <w:bCs/>
          <w:i/>
          <w:color w:val="7F7F7F"/>
          <w:sz w:val="20"/>
          <w:szCs w:val="20"/>
        </w:rPr>
      </w:pPr>
      <w:r w:rsidRPr="008C2808">
        <w:rPr>
          <w:rFonts w:asciiTheme="minorHAnsi" w:eastAsia="Calibri" w:hAnsiTheme="minorHAnsi"/>
          <w:bCs/>
          <w:i/>
          <w:color w:val="7F7F7F"/>
          <w:sz w:val="20"/>
          <w:szCs w:val="20"/>
        </w:rPr>
        <w:t>Umiejętność naprawy i modyfikacji układów elektronicznych oraz płytek drukowanych</w:t>
      </w:r>
    </w:p>
    <w:p w:rsidR="008C2808" w:rsidRPr="008C2808" w:rsidRDefault="008C2808" w:rsidP="008C2808">
      <w:pPr>
        <w:pStyle w:val="Akapitzlist"/>
        <w:spacing w:before="60"/>
        <w:ind w:left="851" w:hanging="142"/>
        <w:jc w:val="both"/>
        <w:rPr>
          <w:rFonts w:asciiTheme="minorHAnsi" w:eastAsia="Calibri" w:hAnsiTheme="minorHAnsi"/>
          <w:bCs/>
          <w:i/>
          <w:color w:val="7F7F7F"/>
          <w:sz w:val="20"/>
          <w:szCs w:val="20"/>
        </w:rPr>
      </w:pPr>
      <w:r w:rsidRPr="008C2808">
        <w:rPr>
          <w:rFonts w:asciiTheme="minorHAnsi" w:eastAsia="Calibri" w:hAnsiTheme="minorHAnsi"/>
          <w:bCs/>
          <w:i/>
          <w:color w:val="7F7F7F"/>
          <w:sz w:val="20"/>
          <w:szCs w:val="20"/>
        </w:rPr>
        <w:t>Umiejętność demontażu elementów PTH i SMD</w:t>
      </w:r>
    </w:p>
    <w:p w:rsidR="00580673" w:rsidRDefault="008C2808" w:rsidP="008C2808">
      <w:pPr>
        <w:pStyle w:val="Akapitzlist"/>
        <w:spacing w:before="60" w:line="276" w:lineRule="auto"/>
        <w:ind w:left="851" w:hanging="142"/>
        <w:jc w:val="both"/>
        <w:rPr>
          <w:rFonts w:asciiTheme="minorHAnsi" w:hAnsiTheme="minorHAnsi"/>
          <w:sz w:val="20"/>
          <w:szCs w:val="20"/>
        </w:rPr>
      </w:pPr>
      <w:r w:rsidRPr="008C2808">
        <w:rPr>
          <w:rFonts w:asciiTheme="minorHAnsi" w:eastAsia="Calibri" w:hAnsiTheme="minorHAnsi"/>
          <w:bCs/>
          <w:i/>
          <w:color w:val="7F7F7F"/>
          <w:sz w:val="20"/>
          <w:szCs w:val="20"/>
        </w:rPr>
        <w:t>Umiejętność  demontażu/montażu elementów przewlekanych i powierzchniowych)</w:t>
      </w:r>
      <w:r w:rsidR="000150F8">
        <w:rPr>
          <w:rFonts w:asciiTheme="minorHAnsi" w:hAnsiTheme="minorHAnsi"/>
          <w:sz w:val="20"/>
          <w:szCs w:val="20"/>
        </w:rPr>
        <w:tab/>
      </w:r>
      <w:r w:rsidR="000150F8">
        <w:rPr>
          <w:rFonts w:asciiTheme="minorHAnsi" w:hAnsiTheme="minorHAnsi"/>
          <w:sz w:val="20"/>
          <w:szCs w:val="20"/>
        </w:rPr>
        <w:tab/>
      </w:r>
    </w:p>
    <w:p w:rsidR="000150F8" w:rsidRPr="00D4509C" w:rsidRDefault="000150F8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sz w:val="20"/>
          <w:szCs w:val="20"/>
        </w:rPr>
      </w:pPr>
    </w:p>
    <w:p w:rsidR="00580673" w:rsidRPr="00D4509C" w:rsidRDefault="001C0D92" w:rsidP="00D4509C">
      <w:pPr>
        <w:pStyle w:val="Akapitzlist"/>
        <w:numPr>
          <w:ilvl w:val="0"/>
          <w:numId w:val="12"/>
        </w:numPr>
        <w:spacing w:before="60" w:line="276" w:lineRule="auto"/>
        <w:ind w:left="142" w:hanging="142"/>
        <w:contextualSpacing/>
        <w:jc w:val="both"/>
        <w:rPr>
          <w:rFonts w:asciiTheme="minorHAnsi" w:hAnsiTheme="minorHAnsi"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>Sposób potwierdzenia nabytych przez Stażystę kwalifikacji lub umiejętności zawodowych:</w:t>
      </w:r>
    </w:p>
    <w:p w:rsidR="00CE633D" w:rsidRPr="00D4509C" w:rsidRDefault="00CE633D" w:rsidP="00CE633D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  <w:r w:rsidRPr="00D4509C">
        <w:rPr>
          <w:rFonts w:asciiTheme="minorHAnsi" w:hAnsiTheme="minorHAnsi"/>
          <w:bCs/>
          <w:color w:val="7F7F7F"/>
          <w:sz w:val="20"/>
          <w:szCs w:val="20"/>
        </w:rPr>
        <w:t xml:space="preserve">Wydanie </w:t>
      </w:r>
      <w:r>
        <w:rPr>
          <w:rFonts w:asciiTheme="minorHAnsi" w:hAnsiTheme="minorHAnsi"/>
          <w:bCs/>
          <w:color w:val="7F7F7F"/>
          <w:sz w:val="20"/>
          <w:szCs w:val="20"/>
        </w:rPr>
        <w:t>z</w:t>
      </w:r>
      <w:r w:rsidRPr="00D2382F">
        <w:rPr>
          <w:rFonts w:asciiTheme="minorHAnsi" w:hAnsiTheme="minorHAnsi"/>
          <w:bCs/>
          <w:color w:val="7F7F7F"/>
          <w:sz w:val="20"/>
          <w:szCs w:val="20"/>
        </w:rPr>
        <w:t>aświadczeni</w:t>
      </w:r>
      <w:r>
        <w:rPr>
          <w:rFonts w:asciiTheme="minorHAnsi" w:hAnsiTheme="minorHAnsi"/>
          <w:bCs/>
          <w:color w:val="7F7F7F"/>
          <w:sz w:val="20"/>
          <w:szCs w:val="20"/>
        </w:rPr>
        <w:t>a</w:t>
      </w:r>
      <w:r w:rsidRPr="00D2382F">
        <w:rPr>
          <w:rFonts w:asciiTheme="minorHAnsi" w:hAnsiTheme="minorHAnsi"/>
          <w:bCs/>
          <w:color w:val="7F7F7F"/>
          <w:sz w:val="20"/>
          <w:szCs w:val="20"/>
        </w:rPr>
        <w:t xml:space="preserve"> potwierdzające</w:t>
      </w:r>
      <w:r>
        <w:rPr>
          <w:rFonts w:asciiTheme="minorHAnsi" w:hAnsiTheme="minorHAnsi"/>
          <w:bCs/>
          <w:color w:val="7F7F7F"/>
          <w:sz w:val="20"/>
          <w:szCs w:val="20"/>
        </w:rPr>
        <w:t>go</w:t>
      </w:r>
      <w:r w:rsidRPr="00D2382F">
        <w:rPr>
          <w:rFonts w:asciiTheme="minorHAnsi" w:hAnsiTheme="minorHAnsi"/>
          <w:bCs/>
          <w:color w:val="7F7F7F"/>
          <w:sz w:val="20"/>
          <w:szCs w:val="20"/>
        </w:rPr>
        <w:t xml:space="preserve"> odbycie stażu</w:t>
      </w:r>
      <w:r w:rsidRPr="00D4509C">
        <w:rPr>
          <w:rFonts w:asciiTheme="minorHAnsi" w:hAnsiTheme="minorHAnsi"/>
          <w:bCs/>
          <w:color w:val="7F7F7F"/>
          <w:sz w:val="20"/>
          <w:szCs w:val="20"/>
        </w:rPr>
        <w:t xml:space="preserve"> przez Przyjmującego na staż po zakończeniu Stażu. </w:t>
      </w:r>
      <w:r>
        <w:rPr>
          <w:rFonts w:asciiTheme="minorHAnsi" w:hAnsiTheme="minorHAnsi"/>
          <w:bCs/>
          <w:color w:val="7F7F7F"/>
          <w:sz w:val="20"/>
          <w:szCs w:val="20"/>
        </w:rPr>
        <w:t>Zaświadczenie</w:t>
      </w:r>
      <w:r w:rsidRPr="00D4509C">
        <w:rPr>
          <w:rFonts w:asciiTheme="minorHAnsi" w:hAnsiTheme="minorHAnsi"/>
          <w:bCs/>
          <w:color w:val="7F7F7F"/>
          <w:sz w:val="20"/>
          <w:szCs w:val="20"/>
        </w:rPr>
        <w:t xml:space="preserve"> zawierać będzie informacje o zadaniach realizowanych przez Stażystę oraz o kwalifikacjach i/ lub umiejętnościach zawodowych pozyskanych podczas odbywania Stażu. </w:t>
      </w:r>
    </w:p>
    <w:p w:rsidR="00580673" w:rsidRPr="00D4509C" w:rsidRDefault="00580673" w:rsidP="00D4509C">
      <w:pPr>
        <w:pStyle w:val="Akapitzlist"/>
        <w:spacing w:before="60" w:line="276" w:lineRule="auto"/>
        <w:ind w:left="0"/>
        <w:jc w:val="both"/>
        <w:rPr>
          <w:rFonts w:asciiTheme="minorHAnsi" w:hAnsiTheme="minorHAnsi"/>
          <w:bCs/>
          <w:color w:val="7F7F7F"/>
          <w:sz w:val="20"/>
          <w:szCs w:val="20"/>
        </w:rPr>
      </w:pPr>
    </w:p>
    <w:p w:rsidR="00580673" w:rsidRPr="00D4509C" w:rsidRDefault="00580673" w:rsidP="00D4509C">
      <w:pPr>
        <w:pStyle w:val="Akapitzlist"/>
        <w:numPr>
          <w:ilvl w:val="0"/>
          <w:numId w:val="12"/>
        </w:numPr>
        <w:spacing w:before="60" w:line="276" w:lineRule="auto"/>
        <w:ind w:left="142" w:hanging="142"/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D4509C">
        <w:rPr>
          <w:rFonts w:asciiTheme="minorHAnsi" w:hAnsiTheme="minorHAnsi"/>
          <w:b/>
          <w:sz w:val="20"/>
          <w:szCs w:val="20"/>
        </w:rPr>
        <w:t xml:space="preserve">Opiekun stażu: </w:t>
      </w:r>
    </w:p>
    <w:p w:rsidR="00580673" w:rsidRPr="00D4509C" w:rsidRDefault="00580673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 xml:space="preserve">Imię i nazwisko:  </w:t>
      </w:r>
      <w:r w:rsidR="001325AB" w:rsidRPr="00D4509C">
        <w:rPr>
          <w:rFonts w:asciiTheme="minorHAnsi" w:hAnsiTheme="minorHAnsi"/>
          <w:b/>
          <w:bCs/>
          <w:sz w:val="20"/>
          <w:szCs w:val="20"/>
        </w:rPr>
        <w:t>…………………………………………………………………………………………..</w:t>
      </w:r>
    </w:p>
    <w:p w:rsidR="00580673" w:rsidRPr="00D4509C" w:rsidRDefault="00580673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bCs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 xml:space="preserve">Zajmowane stanowisko: </w:t>
      </w:r>
      <w:r w:rsidR="001325AB" w:rsidRPr="00D4509C">
        <w:rPr>
          <w:rFonts w:asciiTheme="minorHAnsi" w:hAnsiTheme="minorHAnsi"/>
          <w:b/>
          <w:bCs/>
          <w:sz w:val="20"/>
          <w:szCs w:val="20"/>
        </w:rPr>
        <w:t>………………………………………………………………………………………….</w:t>
      </w:r>
    </w:p>
    <w:p w:rsidR="00580673" w:rsidRPr="00D4509C" w:rsidRDefault="00580673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bCs/>
          <w:sz w:val="20"/>
          <w:szCs w:val="20"/>
        </w:rPr>
      </w:pPr>
      <w:r w:rsidRPr="00D4509C">
        <w:rPr>
          <w:rFonts w:asciiTheme="minorHAnsi" w:hAnsiTheme="minorHAnsi"/>
          <w:b/>
          <w:bCs/>
          <w:sz w:val="20"/>
          <w:szCs w:val="20"/>
        </w:rPr>
        <w:t xml:space="preserve">Wykształcenie:  </w:t>
      </w:r>
      <w:r w:rsidR="001325AB" w:rsidRPr="00D4509C">
        <w:rPr>
          <w:rFonts w:asciiTheme="minorHAnsi" w:hAnsi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580673" w:rsidRPr="00D4509C" w:rsidRDefault="00580673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</w:p>
    <w:p w:rsidR="001C0D92" w:rsidRPr="00D4509C" w:rsidRDefault="001C0D92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</w:p>
    <w:p w:rsidR="009B49C1" w:rsidRPr="00D4509C" w:rsidRDefault="009B49C1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  <w:r w:rsidRPr="00D4509C">
        <w:rPr>
          <w:rFonts w:asciiTheme="minorHAnsi" w:hAnsiTheme="minorHAnsi"/>
          <w:b/>
          <w:sz w:val="20"/>
          <w:szCs w:val="20"/>
        </w:rPr>
        <w:t xml:space="preserve">Niniejszym oświadczam, że zrealizowanie ww. programu </w:t>
      </w:r>
      <w:r w:rsidR="004D3787" w:rsidRPr="00D4509C">
        <w:rPr>
          <w:rFonts w:asciiTheme="minorHAnsi" w:hAnsiTheme="minorHAnsi"/>
          <w:b/>
          <w:sz w:val="20"/>
          <w:szCs w:val="20"/>
        </w:rPr>
        <w:t>S</w:t>
      </w:r>
      <w:r w:rsidRPr="00D4509C">
        <w:rPr>
          <w:rFonts w:asciiTheme="minorHAnsi" w:hAnsiTheme="minorHAnsi"/>
          <w:b/>
          <w:sz w:val="20"/>
          <w:szCs w:val="20"/>
        </w:rPr>
        <w:t>tażu umożliwi Stażyście samodzielne wykonywanie prac na danym stanowisku lub w zawodzie. Indywidualny Program Stażu został opracowany we współpracy z Realizatorem</w:t>
      </w:r>
      <w:r w:rsidR="004831D6" w:rsidRPr="00D4509C">
        <w:rPr>
          <w:rFonts w:asciiTheme="minorHAnsi" w:hAnsiTheme="minorHAnsi"/>
          <w:b/>
          <w:sz w:val="20"/>
          <w:szCs w:val="20"/>
        </w:rPr>
        <w:t xml:space="preserve"> projektu</w:t>
      </w:r>
      <w:r w:rsidRPr="00D4509C">
        <w:rPr>
          <w:rFonts w:asciiTheme="minorHAnsi" w:hAnsiTheme="minorHAnsi"/>
          <w:b/>
          <w:sz w:val="20"/>
          <w:szCs w:val="20"/>
        </w:rPr>
        <w:t xml:space="preserve"> i przedstawicielami firm biorących udział w projekcie, na podstawie innowacyjnego rezultatu z projektu „Edukacja i praca-to się opłaca”.</w:t>
      </w:r>
    </w:p>
    <w:p w:rsidR="001C0D92" w:rsidRPr="00D4509C" w:rsidRDefault="001C0D92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</w:p>
    <w:p w:rsidR="00E130BB" w:rsidRPr="00D4509C" w:rsidRDefault="00E130BB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</w:p>
    <w:p w:rsidR="00E130BB" w:rsidRPr="00D4509C" w:rsidRDefault="00E130BB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</w:p>
    <w:p w:rsidR="001C0D92" w:rsidRPr="00D4509C" w:rsidRDefault="001C0D92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</w:p>
    <w:p w:rsidR="001C0D92" w:rsidRPr="00D4509C" w:rsidRDefault="001C0D92" w:rsidP="00D4509C">
      <w:pPr>
        <w:pStyle w:val="Akapitzlist"/>
        <w:spacing w:before="60" w:line="276" w:lineRule="auto"/>
        <w:ind w:left="142" w:hanging="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4250"/>
        <w:gridCol w:w="2027"/>
        <w:gridCol w:w="3930"/>
      </w:tblGrid>
      <w:tr w:rsidR="00A36F46" w:rsidRPr="00D4509C" w:rsidTr="00A36F46">
        <w:tc>
          <w:tcPr>
            <w:tcW w:w="4250" w:type="dxa"/>
            <w:tcBorders>
              <w:top w:val="single" w:sz="4" w:space="0" w:color="auto"/>
            </w:tcBorders>
          </w:tcPr>
          <w:p w:rsidR="00A36F46" w:rsidRPr="00D4509C" w:rsidRDefault="00DF6C54" w:rsidP="00DF6C54">
            <w:pPr>
              <w:spacing w:before="60"/>
              <w:ind w:left="142" w:hanging="142"/>
              <w:jc w:val="both"/>
              <w:rPr>
                <w:rFonts w:asciiTheme="minorHAnsi" w:hAnsi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eastAsia="pl-PL"/>
              </w:rPr>
              <w:t>Pieczęć</w:t>
            </w:r>
            <w:r w:rsidR="00A36F46" w:rsidRPr="00D4509C">
              <w:rPr>
                <w:rFonts w:asciiTheme="minorHAnsi" w:hAnsiTheme="minorHAnsi"/>
                <w:i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Theme="minorHAnsi" w:hAnsiTheme="minorHAnsi"/>
                <w:i/>
                <w:sz w:val="20"/>
                <w:szCs w:val="20"/>
                <w:lang w:eastAsia="pl-PL"/>
              </w:rPr>
              <w:t xml:space="preserve"> </w:t>
            </w:r>
            <w:r w:rsidR="00A36F46" w:rsidRPr="00D4509C">
              <w:rPr>
                <w:rFonts w:asciiTheme="minorHAnsi" w:hAnsiTheme="minorHAnsi"/>
                <w:i/>
                <w:sz w:val="20"/>
                <w:szCs w:val="20"/>
                <w:lang w:eastAsia="pl-PL"/>
              </w:rPr>
              <w:t>podpis Przyjmującego na staż</w:t>
            </w:r>
          </w:p>
        </w:tc>
        <w:tc>
          <w:tcPr>
            <w:tcW w:w="2027" w:type="dxa"/>
          </w:tcPr>
          <w:p w:rsidR="00A36F46" w:rsidRPr="00D4509C" w:rsidRDefault="00A36F46" w:rsidP="00D4509C">
            <w:pPr>
              <w:spacing w:before="60"/>
              <w:ind w:left="142" w:hanging="142"/>
              <w:jc w:val="both"/>
              <w:rPr>
                <w:rFonts w:asciiTheme="minorHAnsi" w:hAnsi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36F46" w:rsidRPr="00D4509C" w:rsidRDefault="00DF6C54" w:rsidP="00D4509C">
            <w:pPr>
              <w:spacing w:before="60"/>
              <w:ind w:left="142" w:hanging="142"/>
              <w:jc w:val="both"/>
              <w:rPr>
                <w:rFonts w:asciiTheme="minorHAnsi" w:hAnsi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eastAsia="pl-PL"/>
              </w:rPr>
              <w:t xml:space="preserve">              P</w:t>
            </w:r>
            <w:r w:rsidR="00A36F46" w:rsidRPr="00D4509C">
              <w:rPr>
                <w:rFonts w:asciiTheme="minorHAnsi" w:hAnsiTheme="minorHAnsi"/>
                <w:i/>
                <w:sz w:val="20"/>
                <w:szCs w:val="20"/>
                <w:lang w:eastAsia="pl-PL"/>
              </w:rPr>
              <w:t>odpis Opiekuna stażu</w:t>
            </w:r>
          </w:p>
        </w:tc>
      </w:tr>
    </w:tbl>
    <w:p w:rsidR="00302EF9" w:rsidRPr="00D4509C" w:rsidRDefault="00302EF9" w:rsidP="00BF64A9">
      <w:pPr>
        <w:spacing w:after="0"/>
        <w:rPr>
          <w:rFonts w:asciiTheme="minorHAnsi" w:hAnsiTheme="minorHAnsi"/>
          <w:sz w:val="20"/>
          <w:szCs w:val="20"/>
        </w:rPr>
      </w:pPr>
    </w:p>
    <w:sectPr w:rsidR="00302EF9" w:rsidRPr="00D4509C" w:rsidSect="00CE633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993" w:left="1418" w:header="284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10" w:rsidRDefault="00A17A10">
      <w:pPr>
        <w:spacing w:after="0" w:line="240" w:lineRule="auto"/>
      </w:pPr>
      <w:r>
        <w:separator/>
      </w:r>
    </w:p>
  </w:endnote>
  <w:endnote w:type="continuationSeparator" w:id="0">
    <w:p w:rsidR="00A17A10" w:rsidRDefault="00A17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01"/>
      <w:docPartObj>
        <w:docPartGallery w:val="Page Numbers (Bottom of Page)"/>
        <w:docPartUnique/>
      </w:docPartObj>
    </w:sdtPr>
    <w:sdtEndPr/>
    <w:sdtContent>
      <w:p w:rsidR="004D1CBB" w:rsidRDefault="009E211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8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9802"/>
      <w:docPartObj>
        <w:docPartGallery w:val="Page Numbers (Bottom of Page)"/>
        <w:docPartUnique/>
      </w:docPartObj>
    </w:sdtPr>
    <w:sdtEndPr/>
    <w:sdtContent>
      <w:p w:rsidR="004D1CBB" w:rsidRDefault="009E211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8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1CBB" w:rsidRDefault="004D1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10" w:rsidRDefault="00A17A10">
      <w:pPr>
        <w:spacing w:after="0" w:line="240" w:lineRule="auto"/>
      </w:pPr>
      <w:r>
        <w:separator/>
      </w:r>
    </w:p>
  </w:footnote>
  <w:footnote w:type="continuationSeparator" w:id="0">
    <w:p w:rsidR="00A17A10" w:rsidRDefault="00A17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C54" w:rsidRDefault="00DF6C54" w:rsidP="00DF6C54">
    <w:pPr>
      <w:pStyle w:val="Nagwek"/>
      <w:jc w:val="center"/>
    </w:pPr>
    <w:r w:rsidRPr="002A3FE7">
      <w:rPr>
        <w:noProof/>
        <w:lang w:eastAsia="pl-PL"/>
      </w:rPr>
      <w:drawing>
        <wp:inline distT="0" distB="0" distL="0" distR="0" wp14:anchorId="42304402" wp14:editId="50ADE68E">
          <wp:extent cx="4883150" cy="781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1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F6C54" w:rsidRDefault="00DF6C54" w:rsidP="00DF6C54">
    <w:pPr>
      <w:pStyle w:val="Nagwek"/>
      <w:jc w:val="center"/>
      <w:rPr>
        <w:sz w:val="18"/>
        <w:szCs w:val="18"/>
      </w:rPr>
    </w:pPr>
    <w:r w:rsidRPr="00D253A0">
      <w:rPr>
        <w:sz w:val="18"/>
        <w:szCs w:val="18"/>
      </w:rPr>
      <w:t xml:space="preserve">Projekt </w:t>
    </w:r>
    <w:r w:rsidRPr="00E01F0C">
      <w:rPr>
        <w:sz w:val="18"/>
        <w:szCs w:val="18"/>
      </w:rPr>
      <w:t>„</w:t>
    </w:r>
    <w:r w:rsidR="00B3359F">
      <w:rPr>
        <w:sz w:val="18"/>
        <w:szCs w:val="18"/>
      </w:rPr>
      <w:t>Postaw na dobry zawód – elektronik to ty</w:t>
    </w:r>
    <w:r w:rsidRPr="00E01F0C">
      <w:rPr>
        <w:sz w:val="18"/>
        <w:szCs w:val="18"/>
      </w:rPr>
      <w:t>” współfinansowany ze środków Unii Europejskiej w ramach Europejskiego Funduszu Społecznego</w:t>
    </w:r>
  </w:p>
  <w:p w:rsidR="00DF6C54" w:rsidRPr="004D1CBB" w:rsidRDefault="00DF6C54" w:rsidP="00DF6C54">
    <w:pPr>
      <w:pStyle w:val="Nagwek"/>
      <w:jc w:val="center"/>
    </w:pPr>
  </w:p>
  <w:p w:rsidR="002B344D" w:rsidRPr="00DF6C54" w:rsidRDefault="002B344D" w:rsidP="00DF6C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C54" w:rsidRDefault="00DF6C54" w:rsidP="00DF6C54">
    <w:pPr>
      <w:pStyle w:val="Nagwek"/>
      <w:jc w:val="center"/>
    </w:pPr>
    <w:r w:rsidRPr="002A3FE7">
      <w:rPr>
        <w:noProof/>
        <w:lang w:eastAsia="pl-PL"/>
      </w:rPr>
      <w:drawing>
        <wp:inline distT="0" distB="0" distL="0" distR="0" wp14:anchorId="42304402" wp14:editId="50ADE68E">
          <wp:extent cx="4883150" cy="7810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1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F6C54" w:rsidRDefault="00DF6C54" w:rsidP="00DF6C54">
    <w:pPr>
      <w:pStyle w:val="Nagwek"/>
      <w:jc w:val="center"/>
      <w:rPr>
        <w:sz w:val="18"/>
        <w:szCs w:val="18"/>
      </w:rPr>
    </w:pPr>
    <w:r w:rsidRPr="00D253A0">
      <w:rPr>
        <w:sz w:val="18"/>
        <w:szCs w:val="18"/>
      </w:rPr>
      <w:t xml:space="preserve">Projekt </w:t>
    </w:r>
    <w:r w:rsidRPr="00E01F0C">
      <w:rPr>
        <w:sz w:val="18"/>
        <w:szCs w:val="18"/>
      </w:rPr>
      <w:t>„</w:t>
    </w:r>
    <w:r w:rsidR="00B3359F">
      <w:rPr>
        <w:sz w:val="18"/>
        <w:szCs w:val="18"/>
      </w:rPr>
      <w:t>Postaw na dobry zawód – elektronik to ty</w:t>
    </w:r>
    <w:r w:rsidRPr="00E01F0C">
      <w:rPr>
        <w:sz w:val="18"/>
        <w:szCs w:val="18"/>
      </w:rPr>
      <w:t>” współfinansowany ze środków Unii Europejskiej w ramach Europejskiego Funduszu Społecznego</w:t>
    </w:r>
  </w:p>
  <w:p w:rsidR="004D1CBB" w:rsidRDefault="004D1CBB" w:rsidP="00DF6C54">
    <w:pPr>
      <w:pStyle w:val="Nagwek"/>
    </w:pPr>
  </w:p>
  <w:p w:rsidR="00DF6C54" w:rsidRPr="00DF6C54" w:rsidRDefault="00DF6C54" w:rsidP="00DF6C54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3ACE15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FB2A19D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6AB0767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4CCC8FD0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5" w15:restartNumberingAfterBreak="0">
    <w:nsid w:val="00000010"/>
    <w:multiLevelType w:val="multi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3"/>
    <w:multiLevelType w:val="singleLevel"/>
    <w:tmpl w:val="0000001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4"/>
    <w:multiLevelType w:val="multilevel"/>
    <w:tmpl w:val="00000014"/>
    <w:name w:val="WW8Num3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multilevel"/>
    <w:tmpl w:val="6562C85A"/>
    <w:name w:val="WW8Num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00000016"/>
    <w:multiLevelType w:val="singleLevel"/>
    <w:tmpl w:val="0000001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2" w15:restartNumberingAfterBreak="0">
    <w:nsid w:val="00000017"/>
    <w:multiLevelType w:val="singleLevel"/>
    <w:tmpl w:val="00000017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19"/>
    <w:multiLevelType w:val="singleLevel"/>
    <w:tmpl w:val="CFFC966E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5" w15:restartNumberingAfterBreak="0">
    <w:nsid w:val="0000001A"/>
    <w:multiLevelType w:val="singleLevel"/>
    <w:tmpl w:val="0000001A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multilevel"/>
    <w:tmpl w:val="0000001B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0000001C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0000001D"/>
    <w:name w:val="WW8Num5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9" w15:restartNumberingAfterBreak="0">
    <w:nsid w:val="0000001E"/>
    <w:multiLevelType w:val="multilevel"/>
    <w:tmpl w:val="3B64BD7E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multilevel"/>
    <w:tmpl w:val="0000001F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20"/>
    <w:multiLevelType w:val="multilevel"/>
    <w:tmpl w:val="00000020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00000021"/>
    <w:multiLevelType w:val="multilevel"/>
    <w:tmpl w:val="00000021"/>
    <w:name w:val="WW8Num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2"/>
    <w:multiLevelType w:val="singleLevel"/>
    <w:tmpl w:val="00000022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23"/>
    <w:multiLevelType w:val="multilevel"/>
    <w:tmpl w:val="D51E664C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5" w15:restartNumberingAfterBreak="0">
    <w:nsid w:val="00000024"/>
    <w:multiLevelType w:val="multilevel"/>
    <w:tmpl w:val="00000024"/>
    <w:name w:val="WW8Num61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multilevel"/>
    <w:tmpl w:val="00000025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singleLevel"/>
    <w:tmpl w:val="00000026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7"/>
    <w:multiLevelType w:val="singleLevel"/>
    <w:tmpl w:val="00000027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9" w15:restartNumberingAfterBreak="0">
    <w:nsid w:val="00000028"/>
    <w:multiLevelType w:val="multilevel"/>
    <w:tmpl w:val="00000028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00000029"/>
    <w:multiLevelType w:val="multilevel"/>
    <w:tmpl w:val="00000029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0000002A"/>
    <w:multiLevelType w:val="multilevel"/>
    <w:tmpl w:val="0000002A"/>
    <w:name w:val="WW8Num69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42" w15:restartNumberingAfterBreak="0">
    <w:nsid w:val="0000002B"/>
    <w:multiLevelType w:val="singleLevel"/>
    <w:tmpl w:val="0000002B"/>
    <w:name w:val="WW8Num71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</w:abstractNum>
  <w:abstractNum w:abstractNumId="43" w15:restartNumberingAfterBreak="0">
    <w:nsid w:val="0000002C"/>
    <w:multiLevelType w:val="singleLevel"/>
    <w:tmpl w:val="0000002C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4" w15:restartNumberingAfterBreak="0">
    <w:nsid w:val="0000002D"/>
    <w:multiLevelType w:val="singleLevel"/>
    <w:tmpl w:val="0000002D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5" w15:restartNumberingAfterBreak="0">
    <w:nsid w:val="0000002E"/>
    <w:multiLevelType w:val="multilevel"/>
    <w:tmpl w:val="53207C00"/>
    <w:name w:val="WW8Num8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6" w15:restartNumberingAfterBreak="0">
    <w:nsid w:val="0000002F"/>
    <w:multiLevelType w:val="multilevel"/>
    <w:tmpl w:val="0000002F"/>
    <w:name w:val="WW8Num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00000031"/>
    <w:multiLevelType w:val="singleLevel"/>
    <w:tmpl w:val="D4F4191A"/>
    <w:name w:val="WW8Num8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9" w15:restartNumberingAfterBreak="0">
    <w:nsid w:val="0017284C"/>
    <w:multiLevelType w:val="hybridMultilevel"/>
    <w:tmpl w:val="92BCC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867BD"/>
    <w:multiLevelType w:val="hybridMultilevel"/>
    <w:tmpl w:val="999EF1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A63E96"/>
    <w:multiLevelType w:val="multilevel"/>
    <w:tmpl w:val="0B66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,Bold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,Bold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,Bold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,Bold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,Bold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,Bold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,Bold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,Bold" w:hint="default"/>
        <w:b/>
      </w:rPr>
    </w:lvl>
  </w:abstractNum>
  <w:abstractNum w:abstractNumId="52" w15:restartNumberingAfterBreak="0">
    <w:nsid w:val="31746B48"/>
    <w:multiLevelType w:val="hybridMultilevel"/>
    <w:tmpl w:val="DCEE1BD2"/>
    <w:lvl w:ilvl="0" w:tplc="AD10B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BD0540"/>
    <w:multiLevelType w:val="multilevel"/>
    <w:tmpl w:val="8C9CB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4E4504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4946F23"/>
    <w:multiLevelType w:val="hybridMultilevel"/>
    <w:tmpl w:val="F184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C74934"/>
    <w:multiLevelType w:val="hybridMultilevel"/>
    <w:tmpl w:val="B8204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285FD6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5BDA04DF"/>
    <w:multiLevelType w:val="hybridMultilevel"/>
    <w:tmpl w:val="4D16CF82"/>
    <w:lvl w:ilvl="0" w:tplc="5DB418F2">
      <w:start w:val="1"/>
      <w:numFmt w:val="upperRoman"/>
      <w:lvlText w:val="%1."/>
      <w:lvlJc w:val="right"/>
      <w:pPr>
        <w:ind w:left="720" w:hanging="360"/>
      </w:pPr>
      <w:rPr>
        <w:rFonts w:ascii="Calibri" w:hAnsi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BE39EA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11A7DA6"/>
    <w:multiLevelType w:val="hybridMultilevel"/>
    <w:tmpl w:val="A5985A7E"/>
    <w:lvl w:ilvl="0" w:tplc="FBAEE0B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2FE7431"/>
    <w:multiLevelType w:val="hybridMultilevel"/>
    <w:tmpl w:val="4418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A564FF"/>
    <w:multiLevelType w:val="multilevel"/>
    <w:tmpl w:val="9B2C7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3" w15:restartNumberingAfterBreak="0">
    <w:nsid w:val="6B031B1D"/>
    <w:multiLevelType w:val="multilevel"/>
    <w:tmpl w:val="D390FA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64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5" w15:restartNumberingAfterBreak="0">
    <w:nsid w:val="78D96182"/>
    <w:multiLevelType w:val="multilevel"/>
    <w:tmpl w:val="B84CC168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7E0C6CA7"/>
    <w:multiLevelType w:val="hybridMultilevel"/>
    <w:tmpl w:val="92CAB81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1"/>
  </w:num>
  <w:num w:numId="3">
    <w:abstractNumId w:val="62"/>
  </w:num>
  <w:num w:numId="4">
    <w:abstractNumId w:val="57"/>
  </w:num>
  <w:num w:numId="5">
    <w:abstractNumId w:val="53"/>
  </w:num>
  <w:num w:numId="6">
    <w:abstractNumId w:val="65"/>
  </w:num>
  <w:num w:numId="7">
    <w:abstractNumId w:val="52"/>
  </w:num>
  <w:num w:numId="8">
    <w:abstractNumId w:val="51"/>
  </w:num>
  <w:num w:numId="9">
    <w:abstractNumId w:val="63"/>
  </w:num>
  <w:num w:numId="10">
    <w:abstractNumId w:val="60"/>
  </w:num>
  <w:num w:numId="11">
    <w:abstractNumId w:val="56"/>
  </w:num>
  <w:num w:numId="12">
    <w:abstractNumId w:val="58"/>
  </w:num>
  <w:num w:numId="13">
    <w:abstractNumId w:val="50"/>
  </w:num>
  <w:num w:numId="14">
    <w:abstractNumId w:val="66"/>
  </w:num>
  <w:num w:numId="15">
    <w:abstractNumId w:val="49"/>
  </w:num>
  <w:num w:numId="16">
    <w:abstractNumId w:val="54"/>
  </w:num>
  <w:num w:numId="17">
    <w:abstractNumId w:val="55"/>
  </w:num>
  <w:num w:numId="18">
    <w:abstractNumId w:val="59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64"/>
  </w:num>
  <w:num w:numId="25">
    <w:abstractNumId w:val="6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NotTrackFormatting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C58"/>
    <w:rsid w:val="00003129"/>
    <w:rsid w:val="00003AF4"/>
    <w:rsid w:val="000065FB"/>
    <w:rsid w:val="000073FC"/>
    <w:rsid w:val="000113B6"/>
    <w:rsid w:val="0001292D"/>
    <w:rsid w:val="000150F8"/>
    <w:rsid w:val="000153AD"/>
    <w:rsid w:val="00020531"/>
    <w:rsid w:val="00022003"/>
    <w:rsid w:val="00023A94"/>
    <w:rsid w:val="00027D8D"/>
    <w:rsid w:val="00032A13"/>
    <w:rsid w:val="0003372B"/>
    <w:rsid w:val="000428AC"/>
    <w:rsid w:val="000502B6"/>
    <w:rsid w:val="00050D04"/>
    <w:rsid w:val="00052FB6"/>
    <w:rsid w:val="0005383E"/>
    <w:rsid w:val="00057BC8"/>
    <w:rsid w:val="00061541"/>
    <w:rsid w:val="00076199"/>
    <w:rsid w:val="00076446"/>
    <w:rsid w:val="000769C3"/>
    <w:rsid w:val="0007700F"/>
    <w:rsid w:val="00081C40"/>
    <w:rsid w:val="0008568D"/>
    <w:rsid w:val="000A3026"/>
    <w:rsid w:val="000A3E5A"/>
    <w:rsid w:val="000C4819"/>
    <w:rsid w:val="000D0E27"/>
    <w:rsid w:val="000E6F98"/>
    <w:rsid w:val="000F0EA7"/>
    <w:rsid w:val="000F304C"/>
    <w:rsid w:val="000F4326"/>
    <w:rsid w:val="000F5D4F"/>
    <w:rsid w:val="000F7744"/>
    <w:rsid w:val="001008B6"/>
    <w:rsid w:val="00111FAE"/>
    <w:rsid w:val="00122D90"/>
    <w:rsid w:val="00123EE1"/>
    <w:rsid w:val="00124883"/>
    <w:rsid w:val="0012677A"/>
    <w:rsid w:val="001325AB"/>
    <w:rsid w:val="00132AF9"/>
    <w:rsid w:val="00141188"/>
    <w:rsid w:val="00145837"/>
    <w:rsid w:val="00152105"/>
    <w:rsid w:val="0015532C"/>
    <w:rsid w:val="00161EE6"/>
    <w:rsid w:val="00166635"/>
    <w:rsid w:val="00171114"/>
    <w:rsid w:val="0017251A"/>
    <w:rsid w:val="001802DD"/>
    <w:rsid w:val="00181F95"/>
    <w:rsid w:val="001836C9"/>
    <w:rsid w:val="00184C3D"/>
    <w:rsid w:val="001862D6"/>
    <w:rsid w:val="001A07F9"/>
    <w:rsid w:val="001A6B72"/>
    <w:rsid w:val="001A7C83"/>
    <w:rsid w:val="001B5285"/>
    <w:rsid w:val="001B78FB"/>
    <w:rsid w:val="001C0D92"/>
    <w:rsid w:val="001C775B"/>
    <w:rsid w:val="001D0195"/>
    <w:rsid w:val="001D102D"/>
    <w:rsid w:val="001D4CED"/>
    <w:rsid w:val="001D62F0"/>
    <w:rsid w:val="001E0F84"/>
    <w:rsid w:val="001E5C9A"/>
    <w:rsid w:val="002007DA"/>
    <w:rsid w:val="00203194"/>
    <w:rsid w:val="00203452"/>
    <w:rsid w:val="0022576D"/>
    <w:rsid w:val="00227C5B"/>
    <w:rsid w:val="00232CF7"/>
    <w:rsid w:val="00252F27"/>
    <w:rsid w:val="002629D2"/>
    <w:rsid w:val="00263DD7"/>
    <w:rsid w:val="0026700B"/>
    <w:rsid w:val="0027150C"/>
    <w:rsid w:val="0027263B"/>
    <w:rsid w:val="00273175"/>
    <w:rsid w:val="00274EB6"/>
    <w:rsid w:val="002753C0"/>
    <w:rsid w:val="002800D8"/>
    <w:rsid w:val="00280248"/>
    <w:rsid w:val="0028180E"/>
    <w:rsid w:val="00284BCD"/>
    <w:rsid w:val="002864BC"/>
    <w:rsid w:val="00291A04"/>
    <w:rsid w:val="00293B36"/>
    <w:rsid w:val="002943A7"/>
    <w:rsid w:val="002A12C4"/>
    <w:rsid w:val="002A3B23"/>
    <w:rsid w:val="002A452A"/>
    <w:rsid w:val="002A46BC"/>
    <w:rsid w:val="002B344D"/>
    <w:rsid w:val="002B50A1"/>
    <w:rsid w:val="002B7433"/>
    <w:rsid w:val="002C7313"/>
    <w:rsid w:val="002D361D"/>
    <w:rsid w:val="002D54D6"/>
    <w:rsid w:val="002E5FB3"/>
    <w:rsid w:val="002F48F3"/>
    <w:rsid w:val="003005A5"/>
    <w:rsid w:val="003018BF"/>
    <w:rsid w:val="00302990"/>
    <w:rsid w:val="00302D58"/>
    <w:rsid w:val="00302EF9"/>
    <w:rsid w:val="0030566C"/>
    <w:rsid w:val="00306142"/>
    <w:rsid w:val="00310CE9"/>
    <w:rsid w:val="003125B8"/>
    <w:rsid w:val="0031359B"/>
    <w:rsid w:val="00315D5D"/>
    <w:rsid w:val="00317316"/>
    <w:rsid w:val="00320673"/>
    <w:rsid w:val="00325B7A"/>
    <w:rsid w:val="00325BA9"/>
    <w:rsid w:val="00335F62"/>
    <w:rsid w:val="003402C8"/>
    <w:rsid w:val="003410B3"/>
    <w:rsid w:val="00343570"/>
    <w:rsid w:val="00360BBB"/>
    <w:rsid w:val="00360FF8"/>
    <w:rsid w:val="0036142F"/>
    <w:rsid w:val="00364869"/>
    <w:rsid w:val="00365606"/>
    <w:rsid w:val="00376C60"/>
    <w:rsid w:val="00377516"/>
    <w:rsid w:val="00384A17"/>
    <w:rsid w:val="00387A73"/>
    <w:rsid w:val="00397C36"/>
    <w:rsid w:val="003B3D68"/>
    <w:rsid w:val="003C30A7"/>
    <w:rsid w:val="003C4B3F"/>
    <w:rsid w:val="003E0321"/>
    <w:rsid w:val="003E633D"/>
    <w:rsid w:val="003F70C5"/>
    <w:rsid w:val="00400129"/>
    <w:rsid w:val="00402F38"/>
    <w:rsid w:val="004040A5"/>
    <w:rsid w:val="004044C6"/>
    <w:rsid w:val="00404CBA"/>
    <w:rsid w:val="00410157"/>
    <w:rsid w:val="00411BD5"/>
    <w:rsid w:val="00415BE6"/>
    <w:rsid w:val="0042137A"/>
    <w:rsid w:val="0042225C"/>
    <w:rsid w:val="00424D69"/>
    <w:rsid w:val="00425DEA"/>
    <w:rsid w:val="00426453"/>
    <w:rsid w:val="00426ED1"/>
    <w:rsid w:val="00431D2D"/>
    <w:rsid w:val="00435022"/>
    <w:rsid w:val="004435C5"/>
    <w:rsid w:val="0044379C"/>
    <w:rsid w:val="00445D49"/>
    <w:rsid w:val="00445F22"/>
    <w:rsid w:val="0044620D"/>
    <w:rsid w:val="00453FD6"/>
    <w:rsid w:val="00457AB8"/>
    <w:rsid w:val="00463978"/>
    <w:rsid w:val="004735D1"/>
    <w:rsid w:val="004831D6"/>
    <w:rsid w:val="004843D4"/>
    <w:rsid w:val="00485C48"/>
    <w:rsid w:val="00486E9E"/>
    <w:rsid w:val="00487D96"/>
    <w:rsid w:val="00490938"/>
    <w:rsid w:val="00493EA5"/>
    <w:rsid w:val="004A2741"/>
    <w:rsid w:val="004A2750"/>
    <w:rsid w:val="004A63C7"/>
    <w:rsid w:val="004A7385"/>
    <w:rsid w:val="004B3ACA"/>
    <w:rsid w:val="004B7258"/>
    <w:rsid w:val="004B7E5B"/>
    <w:rsid w:val="004C6872"/>
    <w:rsid w:val="004D1556"/>
    <w:rsid w:val="004D1CBB"/>
    <w:rsid w:val="004D23A9"/>
    <w:rsid w:val="004D3787"/>
    <w:rsid w:val="004D4D47"/>
    <w:rsid w:val="004D6B0A"/>
    <w:rsid w:val="004E6F05"/>
    <w:rsid w:val="004F1013"/>
    <w:rsid w:val="004F4FA5"/>
    <w:rsid w:val="004F5851"/>
    <w:rsid w:val="00501807"/>
    <w:rsid w:val="00501D4C"/>
    <w:rsid w:val="00502F35"/>
    <w:rsid w:val="00504C7D"/>
    <w:rsid w:val="005111EE"/>
    <w:rsid w:val="0051228C"/>
    <w:rsid w:val="0051755A"/>
    <w:rsid w:val="005178E6"/>
    <w:rsid w:val="00517FA9"/>
    <w:rsid w:val="00524BA3"/>
    <w:rsid w:val="0052782E"/>
    <w:rsid w:val="005334F9"/>
    <w:rsid w:val="00535D99"/>
    <w:rsid w:val="00535E2B"/>
    <w:rsid w:val="00540544"/>
    <w:rsid w:val="00542760"/>
    <w:rsid w:val="00551B10"/>
    <w:rsid w:val="00551F86"/>
    <w:rsid w:val="0055507A"/>
    <w:rsid w:val="0055761A"/>
    <w:rsid w:val="00557DD5"/>
    <w:rsid w:val="005604CD"/>
    <w:rsid w:val="005617A6"/>
    <w:rsid w:val="005641AF"/>
    <w:rsid w:val="00565503"/>
    <w:rsid w:val="00565630"/>
    <w:rsid w:val="00575AAF"/>
    <w:rsid w:val="00580673"/>
    <w:rsid w:val="0058083A"/>
    <w:rsid w:val="005B2770"/>
    <w:rsid w:val="005B3AC3"/>
    <w:rsid w:val="005C0623"/>
    <w:rsid w:val="005C503B"/>
    <w:rsid w:val="005C7908"/>
    <w:rsid w:val="005D6A38"/>
    <w:rsid w:val="005D6D64"/>
    <w:rsid w:val="005E112D"/>
    <w:rsid w:val="005F343A"/>
    <w:rsid w:val="0061005B"/>
    <w:rsid w:val="0061034D"/>
    <w:rsid w:val="006142ED"/>
    <w:rsid w:val="006171DE"/>
    <w:rsid w:val="006327A6"/>
    <w:rsid w:val="006338E0"/>
    <w:rsid w:val="00634174"/>
    <w:rsid w:val="006418D1"/>
    <w:rsid w:val="00644D94"/>
    <w:rsid w:val="00646B8D"/>
    <w:rsid w:val="00647E2D"/>
    <w:rsid w:val="00650094"/>
    <w:rsid w:val="0065116D"/>
    <w:rsid w:val="00651820"/>
    <w:rsid w:val="00651E7B"/>
    <w:rsid w:val="00652422"/>
    <w:rsid w:val="00655B14"/>
    <w:rsid w:val="006560F4"/>
    <w:rsid w:val="00656263"/>
    <w:rsid w:val="00657DDF"/>
    <w:rsid w:val="00662FB3"/>
    <w:rsid w:val="00663420"/>
    <w:rsid w:val="00666C3C"/>
    <w:rsid w:val="0067016A"/>
    <w:rsid w:val="00674A11"/>
    <w:rsid w:val="00675C58"/>
    <w:rsid w:val="006763BC"/>
    <w:rsid w:val="006768A4"/>
    <w:rsid w:val="00680081"/>
    <w:rsid w:val="00681E8B"/>
    <w:rsid w:val="00682C11"/>
    <w:rsid w:val="00684BF7"/>
    <w:rsid w:val="00696729"/>
    <w:rsid w:val="006A5219"/>
    <w:rsid w:val="006B213F"/>
    <w:rsid w:val="006C1762"/>
    <w:rsid w:val="006D0795"/>
    <w:rsid w:val="006E2330"/>
    <w:rsid w:val="006E4130"/>
    <w:rsid w:val="006E7523"/>
    <w:rsid w:val="006F0EAF"/>
    <w:rsid w:val="006F1ED5"/>
    <w:rsid w:val="006F32C4"/>
    <w:rsid w:val="006F374F"/>
    <w:rsid w:val="00705C5E"/>
    <w:rsid w:val="00717763"/>
    <w:rsid w:val="00733A53"/>
    <w:rsid w:val="007355A8"/>
    <w:rsid w:val="00735FBC"/>
    <w:rsid w:val="00737074"/>
    <w:rsid w:val="00744799"/>
    <w:rsid w:val="0075494A"/>
    <w:rsid w:val="00761111"/>
    <w:rsid w:val="00765BB9"/>
    <w:rsid w:val="00767B43"/>
    <w:rsid w:val="00786262"/>
    <w:rsid w:val="00792A7D"/>
    <w:rsid w:val="00795D55"/>
    <w:rsid w:val="007A5DD6"/>
    <w:rsid w:val="007B1336"/>
    <w:rsid w:val="007B3583"/>
    <w:rsid w:val="007B6CE1"/>
    <w:rsid w:val="007C1F71"/>
    <w:rsid w:val="007C61B5"/>
    <w:rsid w:val="007D0CFF"/>
    <w:rsid w:val="007D3514"/>
    <w:rsid w:val="007D6B12"/>
    <w:rsid w:val="007D6CC4"/>
    <w:rsid w:val="007E69A9"/>
    <w:rsid w:val="007E7141"/>
    <w:rsid w:val="007F51F8"/>
    <w:rsid w:val="008003AE"/>
    <w:rsid w:val="008063BB"/>
    <w:rsid w:val="0081369A"/>
    <w:rsid w:val="008145FD"/>
    <w:rsid w:val="00815851"/>
    <w:rsid w:val="008160B0"/>
    <w:rsid w:val="0082610F"/>
    <w:rsid w:val="00831786"/>
    <w:rsid w:val="00832E9E"/>
    <w:rsid w:val="00833E8C"/>
    <w:rsid w:val="00834375"/>
    <w:rsid w:val="0083750A"/>
    <w:rsid w:val="00841666"/>
    <w:rsid w:val="008432D3"/>
    <w:rsid w:val="008516D2"/>
    <w:rsid w:val="0086100E"/>
    <w:rsid w:val="00866222"/>
    <w:rsid w:val="00870466"/>
    <w:rsid w:val="00872AE6"/>
    <w:rsid w:val="00887948"/>
    <w:rsid w:val="00893499"/>
    <w:rsid w:val="00896DE0"/>
    <w:rsid w:val="008A109F"/>
    <w:rsid w:val="008A46A7"/>
    <w:rsid w:val="008B1001"/>
    <w:rsid w:val="008B1CFC"/>
    <w:rsid w:val="008B4E9E"/>
    <w:rsid w:val="008B5908"/>
    <w:rsid w:val="008B5ACE"/>
    <w:rsid w:val="008C07E5"/>
    <w:rsid w:val="008C2808"/>
    <w:rsid w:val="008C317F"/>
    <w:rsid w:val="008C3623"/>
    <w:rsid w:val="008C6053"/>
    <w:rsid w:val="008D14A8"/>
    <w:rsid w:val="008D3B12"/>
    <w:rsid w:val="008D6FC7"/>
    <w:rsid w:val="008D7979"/>
    <w:rsid w:val="008E6ACF"/>
    <w:rsid w:val="008F4D1A"/>
    <w:rsid w:val="00903E30"/>
    <w:rsid w:val="0090575B"/>
    <w:rsid w:val="00906FA1"/>
    <w:rsid w:val="00911B5E"/>
    <w:rsid w:val="00911FB1"/>
    <w:rsid w:val="00912F86"/>
    <w:rsid w:val="00920C75"/>
    <w:rsid w:val="00936E5B"/>
    <w:rsid w:val="0094145B"/>
    <w:rsid w:val="00942AC0"/>
    <w:rsid w:val="00942AEE"/>
    <w:rsid w:val="00945B8B"/>
    <w:rsid w:val="00954C60"/>
    <w:rsid w:val="00956743"/>
    <w:rsid w:val="0096057C"/>
    <w:rsid w:val="0096069A"/>
    <w:rsid w:val="009623E3"/>
    <w:rsid w:val="00964DE1"/>
    <w:rsid w:val="00967781"/>
    <w:rsid w:val="00967BBD"/>
    <w:rsid w:val="009713CF"/>
    <w:rsid w:val="009736C2"/>
    <w:rsid w:val="0099151C"/>
    <w:rsid w:val="00992490"/>
    <w:rsid w:val="00997FBF"/>
    <w:rsid w:val="009A13E0"/>
    <w:rsid w:val="009A3D00"/>
    <w:rsid w:val="009B25C0"/>
    <w:rsid w:val="009B2962"/>
    <w:rsid w:val="009B3121"/>
    <w:rsid w:val="009B49C1"/>
    <w:rsid w:val="009C1306"/>
    <w:rsid w:val="009D1271"/>
    <w:rsid w:val="009D443F"/>
    <w:rsid w:val="009D74D6"/>
    <w:rsid w:val="009E18D9"/>
    <w:rsid w:val="009E2116"/>
    <w:rsid w:val="009E3BB4"/>
    <w:rsid w:val="009F1B9F"/>
    <w:rsid w:val="009F55C8"/>
    <w:rsid w:val="009F6BB1"/>
    <w:rsid w:val="00A0286F"/>
    <w:rsid w:val="00A03C34"/>
    <w:rsid w:val="00A04E9A"/>
    <w:rsid w:val="00A07540"/>
    <w:rsid w:val="00A12E95"/>
    <w:rsid w:val="00A17780"/>
    <w:rsid w:val="00A17A10"/>
    <w:rsid w:val="00A207FB"/>
    <w:rsid w:val="00A21346"/>
    <w:rsid w:val="00A222AB"/>
    <w:rsid w:val="00A33630"/>
    <w:rsid w:val="00A33D19"/>
    <w:rsid w:val="00A36F46"/>
    <w:rsid w:val="00A402F1"/>
    <w:rsid w:val="00A4437C"/>
    <w:rsid w:val="00A4781C"/>
    <w:rsid w:val="00A57819"/>
    <w:rsid w:val="00A57B12"/>
    <w:rsid w:val="00A57E33"/>
    <w:rsid w:val="00A60969"/>
    <w:rsid w:val="00A61BA5"/>
    <w:rsid w:val="00A63F39"/>
    <w:rsid w:val="00A6661A"/>
    <w:rsid w:val="00A668FF"/>
    <w:rsid w:val="00A7038B"/>
    <w:rsid w:val="00A7509C"/>
    <w:rsid w:val="00A76214"/>
    <w:rsid w:val="00A77A7F"/>
    <w:rsid w:val="00A821E3"/>
    <w:rsid w:val="00A830B4"/>
    <w:rsid w:val="00A902EA"/>
    <w:rsid w:val="00A915DC"/>
    <w:rsid w:val="00A92AF9"/>
    <w:rsid w:val="00A94B1E"/>
    <w:rsid w:val="00A9601F"/>
    <w:rsid w:val="00A96E09"/>
    <w:rsid w:val="00AA1C11"/>
    <w:rsid w:val="00AB0A59"/>
    <w:rsid w:val="00AB3A48"/>
    <w:rsid w:val="00AB5EBB"/>
    <w:rsid w:val="00AC2429"/>
    <w:rsid w:val="00AC3841"/>
    <w:rsid w:val="00AD0BB6"/>
    <w:rsid w:val="00AD7EC4"/>
    <w:rsid w:val="00AE1031"/>
    <w:rsid w:val="00AE242B"/>
    <w:rsid w:val="00AF1FDB"/>
    <w:rsid w:val="00AF22CF"/>
    <w:rsid w:val="00AF5631"/>
    <w:rsid w:val="00AF651C"/>
    <w:rsid w:val="00AF78A6"/>
    <w:rsid w:val="00B03A99"/>
    <w:rsid w:val="00B03E87"/>
    <w:rsid w:val="00B075E0"/>
    <w:rsid w:val="00B14315"/>
    <w:rsid w:val="00B22E70"/>
    <w:rsid w:val="00B27B93"/>
    <w:rsid w:val="00B309F9"/>
    <w:rsid w:val="00B3359F"/>
    <w:rsid w:val="00B367BE"/>
    <w:rsid w:val="00B42F5D"/>
    <w:rsid w:val="00B47A51"/>
    <w:rsid w:val="00B5283A"/>
    <w:rsid w:val="00B62131"/>
    <w:rsid w:val="00B63107"/>
    <w:rsid w:val="00B63869"/>
    <w:rsid w:val="00B67D73"/>
    <w:rsid w:val="00B80700"/>
    <w:rsid w:val="00B8497B"/>
    <w:rsid w:val="00B97574"/>
    <w:rsid w:val="00BA1FDB"/>
    <w:rsid w:val="00BA4903"/>
    <w:rsid w:val="00BA5D7E"/>
    <w:rsid w:val="00BB5726"/>
    <w:rsid w:val="00BB65B0"/>
    <w:rsid w:val="00BC0388"/>
    <w:rsid w:val="00BC198D"/>
    <w:rsid w:val="00BC1C93"/>
    <w:rsid w:val="00BC6057"/>
    <w:rsid w:val="00BD06B6"/>
    <w:rsid w:val="00BD27E4"/>
    <w:rsid w:val="00BD51B2"/>
    <w:rsid w:val="00BD7066"/>
    <w:rsid w:val="00BE2A4F"/>
    <w:rsid w:val="00BE3027"/>
    <w:rsid w:val="00BF1C3C"/>
    <w:rsid w:val="00BF44F8"/>
    <w:rsid w:val="00BF619D"/>
    <w:rsid w:val="00BF64A9"/>
    <w:rsid w:val="00C111A0"/>
    <w:rsid w:val="00C133C8"/>
    <w:rsid w:val="00C27019"/>
    <w:rsid w:val="00C41083"/>
    <w:rsid w:val="00C54951"/>
    <w:rsid w:val="00C61D54"/>
    <w:rsid w:val="00C630A0"/>
    <w:rsid w:val="00C64A3F"/>
    <w:rsid w:val="00C6559C"/>
    <w:rsid w:val="00C6559D"/>
    <w:rsid w:val="00C7271C"/>
    <w:rsid w:val="00C80368"/>
    <w:rsid w:val="00C82933"/>
    <w:rsid w:val="00CA1A82"/>
    <w:rsid w:val="00CA4C38"/>
    <w:rsid w:val="00CB6233"/>
    <w:rsid w:val="00CC0188"/>
    <w:rsid w:val="00CC4160"/>
    <w:rsid w:val="00CC5A83"/>
    <w:rsid w:val="00CC7913"/>
    <w:rsid w:val="00CC797D"/>
    <w:rsid w:val="00CD2597"/>
    <w:rsid w:val="00CD3F8E"/>
    <w:rsid w:val="00CE25FA"/>
    <w:rsid w:val="00CE3EF5"/>
    <w:rsid w:val="00CE633D"/>
    <w:rsid w:val="00CE77D7"/>
    <w:rsid w:val="00CF662E"/>
    <w:rsid w:val="00D02FD7"/>
    <w:rsid w:val="00D035CE"/>
    <w:rsid w:val="00D0435D"/>
    <w:rsid w:val="00D103B7"/>
    <w:rsid w:val="00D253A0"/>
    <w:rsid w:val="00D329F7"/>
    <w:rsid w:val="00D40EDD"/>
    <w:rsid w:val="00D4509C"/>
    <w:rsid w:val="00D50603"/>
    <w:rsid w:val="00D5246A"/>
    <w:rsid w:val="00D527F3"/>
    <w:rsid w:val="00D569E0"/>
    <w:rsid w:val="00D56B48"/>
    <w:rsid w:val="00D63308"/>
    <w:rsid w:val="00D70E43"/>
    <w:rsid w:val="00D71CA4"/>
    <w:rsid w:val="00D76EE1"/>
    <w:rsid w:val="00D8030E"/>
    <w:rsid w:val="00DA0B2A"/>
    <w:rsid w:val="00DA185A"/>
    <w:rsid w:val="00DB1AE8"/>
    <w:rsid w:val="00DB2FF9"/>
    <w:rsid w:val="00DC0E29"/>
    <w:rsid w:val="00DC6261"/>
    <w:rsid w:val="00DC641F"/>
    <w:rsid w:val="00DD097D"/>
    <w:rsid w:val="00DF0A24"/>
    <w:rsid w:val="00DF1230"/>
    <w:rsid w:val="00DF218F"/>
    <w:rsid w:val="00DF6C54"/>
    <w:rsid w:val="00DF7C91"/>
    <w:rsid w:val="00E00736"/>
    <w:rsid w:val="00E02C08"/>
    <w:rsid w:val="00E11585"/>
    <w:rsid w:val="00E12792"/>
    <w:rsid w:val="00E130BB"/>
    <w:rsid w:val="00E14CB4"/>
    <w:rsid w:val="00E31D00"/>
    <w:rsid w:val="00E31E4E"/>
    <w:rsid w:val="00E34AA9"/>
    <w:rsid w:val="00E40DA3"/>
    <w:rsid w:val="00E426C3"/>
    <w:rsid w:val="00E42720"/>
    <w:rsid w:val="00E43E89"/>
    <w:rsid w:val="00E44F86"/>
    <w:rsid w:val="00E45721"/>
    <w:rsid w:val="00E47050"/>
    <w:rsid w:val="00E5075B"/>
    <w:rsid w:val="00E5575A"/>
    <w:rsid w:val="00E60ECA"/>
    <w:rsid w:val="00E6188C"/>
    <w:rsid w:val="00E626E2"/>
    <w:rsid w:val="00E65347"/>
    <w:rsid w:val="00E66DA4"/>
    <w:rsid w:val="00E77DFA"/>
    <w:rsid w:val="00E838C2"/>
    <w:rsid w:val="00E85036"/>
    <w:rsid w:val="00E95D01"/>
    <w:rsid w:val="00E96549"/>
    <w:rsid w:val="00E97259"/>
    <w:rsid w:val="00EA087B"/>
    <w:rsid w:val="00EA4C36"/>
    <w:rsid w:val="00EA53B8"/>
    <w:rsid w:val="00EB766F"/>
    <w:rsid w:val="00EB7DD3"/>
    <w:rsid w:val="00ED5317"/>
    <w:rsid w:val="00ED7036"/>
    <w:rsid w:val="00EE1889"/>
    <w:rsid w:val="00EF5923"/>
    <w:rsid w:val="00F0087D"/>
    <w:rsid w:val="00F04471"/>
    <w:rsid w:val="00F1798B"/>
    <w:rsid w:val="00F25D2D"/>
    <w:rsid w:val="00F3402C"/>
    <w:rsid w:val="00F34643"/>
    <w:rsid w:val="00F35201"/>
    <w:rsid w:val="00F37BC8"/>
    <w:rsid w:val="00F4399F"/>
    <w:rsid w:val="00F4695E"/>
    <w:rsid w:val="00F53FBA"/>
    <w:rsid w:val="00F543C1"/>
    <w:rsid w:val="00F57333"/>
    <w:rsid w:val="00F66299"/>
    <w:rsid w:val="00F67A06"/>
    <w:rsid w:val="00F7233D"/>
    <w:rsid w:val="00F73F81"/>
    <w:rsid w:val="00F74215"/>
    <w:rsid w:val="00F76F06"/>
    <w:rsid w:val="00F80E56"/>
    <w:rsid w:val="00F87B55"/>
    <w:rsid w:val="00FA1281"/>
    <w:rsid w:val="00FA3579"/>
    <w:rsid w:val="00FA7292"/>
    <w:rsid w:val="00FB0465"/>
    <w:rsid w:val="00FC0B94"/>
    <w:rsid w:val="00FC21DC"/>
    <w:rsid w:val="00FC22CC"/>
    <w:rsid w:val="00FC3E63"/>
    <w:rsid w:val="00FC6B7B"/>
    <w:rsid w:val="00FD467D"/>
    <w:rsid w:val="00FE0F39"/>
    <w:rsid w:val="00FE1417"/>
    <w:rsid w:val="00FE3B83"/>
    <w:rsid w:val="00FF275E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21943"/>
  <w15:docId w15:val="{6E45374A-D06C-400F-A765-28F06997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2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CF662E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CF662E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rsid w:val="00CF66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F662E"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rsid w:val="00CF662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F66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CF662E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rsid w:val="00CF662E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CF662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CF662E"/>
    <w:rPr>
      <w:b w:val="0"/>
      <w:i w:val="0"/>
    </w:rPr>
  </w:style>
  <w:style w:type="character" w:customStyle="1" w:styleId="WW8Num7z0">
    <w:name w:val="WW8Num7z0"/>
    <w:rsid w:val="00CF662E"/>
    <w:rPr>
      <w:b w:val="0"/>
    </w:rPr>
  </w:style>
  <w:style w:type="character" w:customStyle="1" w:styleId="WW8Num7z1">
    <w:name w:val="WW8Num7z1"/>
    <w:rsid w:val="00CF662E"/>
    <w:rPr>
      <w:color w:val="auto"/>
      <w:u w:val="none"/>
    </w:rPr>
  </w:style>
  <w:style w:type="character" w:customStyle="1" w:styleId="WW8Num9z3">
    <w:name w:val="WW8Num9z3"/>
    <w:rsid w:val="00CF662E"/>
    <w:rPr>
      <w:i w:val="0"/>
    </w:rPr>
  </w:style>
  <w:style w:type="character" w:customStyle="1" w:styleId="WW8Num10z0">
    <w:name w:val="WW8Num10z0"/>
    <w:rsid w:val="00CF662E"/>
    <w:rPr>
      <w:b w:val="0"/>
      <w:i w:val="0"/>
    </w:rPr>
  </w:style>
  <w:style w:type="character" w:customStyle="1" w:styleId="WW8Num17z0">
    <w:name w:val="WW8Num17z0"/>
    <w:rsid w:val="00CF662E"/>
    <w:rPr>
      <w:b w:val="0"/>
    </w:rPr>
  </w:style>
  <w:style w:type="character" w:customStyle="1" w:styleId="WW8Num17z1">
    <w:name w:val="WW8Num17z1"/>
    <w:rsid w:val="00CF662E"/>
    <w:rPr>
      <w:color w:val="auto"/>
      <w:u w:val="none"/>
    </w:rPr>
  </w:style>
  <w:style w:type="character" w:customStyle="1" w:styleId="WW8Num18z0">
    <w:name w:val="WW8Num18z0"/>
    <w:rsid w:val="00CF662E"/>
    <w:rPr>
      <w:b w:val="0"/>
      <w:i w:val="0"/>
    </w:rPr>
  </w:style>
  <w:style w:type="character" w:customStyle="1" w:styleId="WW8Num18z3">
    <w:name w:val="WW8Num18z3"/>
    <w:rsid w:val="00CF662E"/>
    <w:rPr>
      <w:rFonts w:ascii="Symbol" w:hAnsi="Symbol"/>
    </w:rPr>
  </w:style>
  <w:style w:type="character" w:customStyle="1" w:styleId="WW8Num18z5">
    <w:name w:val="WW8Num18z5"/>
    <w:rsid w:val="00CF662E"/>
    <w:rPr>
      <w:rFonts w:ascii="Wingdings" w:hAnsi="Wingdings"/>
    </w:rPr>
  </w:style>
  <w:style w:type="character" w:customStyle="1" w:styleId="WW8Num19z0">
    <w:name w:val="WW8Num19z0"/>
    <w:rsid w:val="00CF662E"/>
    <w:rPr>
      <w:rFonts w:cs="Times New Roman"/>
    </w:rPr>
  </w:style>
  <w:style w:type="character" w:customStyle="1" w:styleId="WW8Num20z0">
    <w:name w:val="WW8Num20z0"/>
    <w:rsid w:val="00CF662E"/>
    <w:rPr>
      <w:b w:val="0"/>
    </w:rPr>
  </w:style>
  <w:style w:type="character" w:customStyle="1" w:styleId="WW8Num20z1">
    <w:name w:val="WW8Num20z1"/>
    <w:rsid w:val="00CF662E"/>
    <w:rPr>
      <w:color w:val="auto"/>
      <w:u w:val="none"/>
    </w:rPr>
  </w:style>
  <w:style w:type="character" w:customStyle="1" w:styleId="WW8Num21z0">
    <w:name w:val="WW8Num21z0"/>
    <w:rsid w:val="00CF662E"/>
    <w:rPr>
      <w:i w:val="0"/>
    </w:rPr>
  </w:style>
  <w:style w:type="character" w:customStyle="1" w:styleId="WW8Num24z0">
    <w:name w:val="WW8Num24z0"/>
    <w:rsid w:val="00CF662E"/>
    <w:rPr>
      <w:b w:val="0"/>
    </w:rPr>
  </w:style>
  <w:style w:type="character" w:customStyle="1" w:styleId="WW8Num24z1">
    <w:name w:val="WW8Num24z1"/>
    <w:rsid w:val="00CF662E"/>
    <w:rPr>
      <w:color w:val="auto"/>
      <w:u w:val="none"/>
    </w:rPr>
  </w:style>
  <w:style w:type="character" w:customStyle="1" w:styleId="WW8Num25z0">
    <w:name w:val="WW8Num25z0"/>
    <w:rsid w:val="00CF662E"/>
    <w:rPr>
      <w:b w:val="0"/>
    </w:rPr>
  </w:style>
  <w:style w:type="character" w:customStyle="1" w:styleId="WW8Num25z1">
    <w:name w:val="WW8Num25z1"/>
    <w:rsid w:val="00CF662E"/>
    <w:rPr>
      <w:color w:val="auto"/>
      <w:u w:val="none"/>
    </w:rPr>
  </w:style>
  <w:style w:type="character" w:customStyle="1" w:styleId="WW8Num28z1">
    <w:name w:val="WW8Num28z1"/>
    <w:rsid w:val="00CF662E"/>
    <w:rPr>
      <w:rFonts w:ascii="Tahoma" w:hAnsi="Tahoma" w:cs="Tahoma"/>
    </w:rPr>
  </w:style>
  <w:style w:type="character" w:customStyle="1" w:styleId="WW8Num31z3">
    <w:name w:val="WW8Num31z3"/>
    <w:rsid w:val="00CF662E"/>
    <w:rPr>
      <w:rFonts w:ascii="Symbol" w:hAnsi="Symbol"/>
    </w:rPr>
  </w:style>
  <w:style w:type="character" w:customStyle="1" w:styleId="WW8Num31z5">
    <w:name w:val="WW8Num31z5"/>
    <w:rsid w:val="00CF662E"/>
    <w:rPr>
      <w:rFonts w:ascii="Wingdings" w:hAnsi="Wingdings"/>
    </w:rPr>
  </w:style>
  <w:style w:type="character" w:customStyle="1" w:styleId="WW8Num33z3">
    <w:name w:val="WW8Num33z3"/>
    <w:rsid w:val="00CF662E"/>
    <w:rPr>
      <w:rFonts w:ascii="Symbol" w:hAnsi="Symbol"/>
    </w:rPr>
  </w:style>
  <w:style w:type="character" w:customStyle="1" w:styleId="WW8Num33z5">
    <w:name w:val="WW8Num33z5"/>
    <w:rsid w:val="00CF662E"/>
    <w:rPr>
      <w:rFonts w:ascii="Wingdings" w:hAnsi="Wingdings"/>
    </w:rPr>
  </w:style>
  <w:style w:type="character" w:customStyle="1" w:styleId="WW8Num35z3">
    <w:name w:val="WW8Num35z3"/>
    <w:rsid w:val="00CF662E"/>
    <w:rPr>
      <w:rFonts w:ascii="Symbol" w:hAnsi="Symbol"/>
    </w:rPr>
  </w:style>
  <w:style w:type="character" w:customStyle="1" w:styleId="WW8Num35z5">
    <w:name w:val="WW8Num35z5"/>
    <w:rsid w:val="00CF662E"/>
    <w:rPr>
      <w:rFonts w:ascii="Wingdings" w:hAnsi="Wingdings"/>
    </w:rPr>
  </w:style>
  <w:style w:type="character" w:customStyle="1" w:styleId="WW8Num37z3">
    <w:name w:val="WW8Num37z3"/>
    <w:rsid w:val="00CF662E"/>
    <w:rPr>
      <w:rFonts w:ascii="Symbol" w:hAnsi="Symbol"/>
    </w:rPr>
  </w:style>
  <w:style w:type="character" w:customStyle="1" w:styleId="WW8Num37z5">
    <w:name w:val="WW8Num37z5"/>
    <w:rsid w:val="00CF662E"/>
    <w:rPr>
      <w:rFonts w:ascii="Wingdings" w:hAnsi="Wingdings"/>
    </w:rPr>
  </w:style>
  <w:style w:type="character" w:customStyle="1" w:styleId="WW8Num38z0">
    <w:name w:val="WW8Num38z0"/>
    <w:rsid w:val="00CF662E"/>
    <w:rPr>
      <w:rFonts w:ascii="Wingdings" w:hAnsi="Wingdings"/>
    </w:rPr>
  </w:style>
  <w:style w:type="character" w:customStyle="1" w:styleId="WW8Num38z1">
    <w:name w:val="WW8Num38z1"/>
    <w:rsid w:val="00CF662E"/>
    <w:rPr>
      <w:rFonts w:ascii="Courier New" w:hAnsi="Courier New" w:cs="Courier New"/>
    </w:rPr>
  </w:style>
  <w:style w:type="character" w:customStyle="1" w:styleId="WW8Num38z3">
    <w:name w:val="WW8Num38z3"/>
    <w:rsid w:val="00CF662E"/>
    <w:rPr>
      <w:rFonts w:ascii="Symbol" w:hAnsi="Symbol"/>
    </w:rPr>
  </w:style>
  <w:style w:type="character" w:customStyle="1" w:styleId="WW8Num41z3">
    <w:name w:val="WW8Num41z3"/>
    <w:rsid w:val="00CF662E"/>
    <w:rPr>
      <w:rFonts w:ascii="Symbol" w:hAnsi="Symbol"/>
    </w:rPr>
  </w:style>
  <w:style w:type="character" w:customStyle="1" w:styleId="WW8Num41z5">
    <w:name w:val="WW8Num41z5"/>
    <w:rsid w:val="00CF662E"/>
    <w:rPr>
      <w:rFonts w:ascii="Wingdings" w:hAnsi="Wingdings"/>
    </w:rPr>
  </w:style>
  <w:style w:type="character" w:customStyle="1" w:styleId="WW8Num45z3">
    <w:name w:val="WW8Num45z3"/>
    <w:rsid w:val="00CF662E"/>
    <w:rPr>
      <w:rFonts w:ascii="Symbol" w:hAnsi="Symbol"/>
    </w:rPr>
  </w:style>
  <w:style w:type="character" w:customStyle="1" w:styleId="WW8Num45z5">
    <w:name w:val="WW8Num45z5"/>
    <w:rsid w:val="00CF662E"/>
    <w:rPr>
      <w:rFonts w:ascii="Wingdings" w:hAnsi="Wingdings"/>
    </w:rPr>
  </w:style>
  <w:style w:type="character" w:customStyle="1" w:styleId="WW8Num54z0">
    <w:name w:val="WW8Num54z0"/>
    <w:rsid w:val="00CF662E"/>
    <w:rPr>
      <w:b w:val="0"/>
      <w:i w:val="0"/>
    </w:rPr>
  </w:style>
  <w:style w:type="character" w:customStyle="1" w:styleId="WW8Num54z3">
    <w:name w:val="WW8Num54z3"/>
    <w:rsid w:val="00CF662E"/>
    <w:rPr>
      <w:rFonts w:ascii="Symbol" w:hAnsi="Symbol"/>
    </w:rPr>
  </w:style>
  <w:style w:type="character" w:customStyle="1" w:styleId="WW8Num54z5">
    <w:name w:val="WW8Num54z5"/>
    <w:rsid w:val="00CF662E"/>
    <w:rPr>
      <w:rFonts w:ascii="Wingdings" w:hAnsi="Wingdings"/>
    </w:rPr>
  </w:style>
  <w:style w:type="character" w:customStyle="1" w:styleId="WW8Num60z3">
    <w:name w:val="WW8Num60z3"/>
    <w:rsid w:val="00CF662E"/>
    <w:rPr>
      <w:rFonts w:ascii="Symbol" w:hAnsi="Symbol"/>
    </w:rPr>
  </w:style>
  <w:style w:type="character" w:customStyle="1" w:styleId="WW8Num60z5">
    <w:name w:val="WW8Num60z5"/>
    <w:rsid w:val="00CF662E"/>
    <w:rPr>
      <w:rFonts w:ascii="Wingdings" w:hAnsi="Wingdings"/>
    </w:rPr>
  </w:style>
  <w:style w:type="character" w:customStyle="1" w:styleId="WW8Num61z3">
    <w:name w:val="WW8Num61z3"/>
    <w:rsid w:val="00CF662E"/>
    <w:rPr>
      <w:rFonts w:ascii="Symbol" w:hAnsi="Symbol"/>
    </w:rPr>
  </w:style>
  <w:style w:type="character" w:customStyle="1" w:styleId="WW8Num61z5">
    <w:name w:val="WW8Num61z5"/>
    <w:rsid w:val="00CF662E"/>
    <w:rPr>
      <w:rFonts w:ascii="Wingdings" w:hAnsi="Wingdings"/>
    </w:rPr>
  </w:style>
  <w:style w:type="character" w:customStyle="1" w:styleId="WW8Num69z0">
    <w:name w:val="WW8Num69z0"/>
    <w:rsid w:val="00CF662E"/>
    <w:rPr>
      <w:rFonts w:cs="Times New Roman"/>
    </w:rPr>
  </w:style>
  <w:style w:type="character" w:customStyle="1" w:styleId="WW8Num69z1">
    <w:name w:val="WW8Num69z1"/>
    <w:rsid w:val="00CF662E"/>
    <w:rPr>
      <w:rFonts w:cs="Times New Roman"/>
      <w:b w:val="0"/>
    </w:rPr>
  </w:style>
  <w:style w:type="character" w:customStyle="1" w:styleId="WW8Num72z0">
    <w:name w:val="WW8Num72z0"/>
    <w:rsid w:val="00CF662E"/>
    <w:rPr>
      <w:b w:val="0"/>
    </w:rPr>
  </w:style>
  <w:style w:type="character" w:customStyle="1" w:styleId="WW8Num72z3">
    <w:name w:val="WW8Num72z3"/>
    <w:rsid w:val="00CF662E"/>
    <w:rPr>
      <w:rFonts w:ascii="Wingdings" w:hAnsi="Wingdings"/>
    </w:rPr>
  </w:style>
  <w:style w:type="character" w:customStyle="1" w:styleId="WW8Num73z0">
    <w:name w:val="WW8Num73z0"/>
    <w:rsid w:val="00CF662E"/>
    <w:rPr>
      <w:b w:val="0"/>
    </w:rPr>
  </w:style>
  <w:style w:type="character" w:customStyle="1" w:styleId="WW8Num73z1">
    <w:name w:val="WW8Num73z1"/>
    <w:rsid w:val="00CF662E"/>
    <w:rPr>
      <w:color w:val="auto"/>
      <w:u w:val="none"/>
    </w:rPr>
  </w:style>
  <w:style w:type="character" w:customStyle="1" w:styleId="WW8Num74z0">
    <w:name w:val="WW8Num74z0"/>
    <w:rsid w:val="00CF662E"/>
    <w:rPr>
      <w:b w:val="0"/>
    </w:rPr>
  </w:style>
  <w:style w:type="character" w:customStyle="1" w:styleId="WW8Num74z1">
    <w:name w:val="WW8Num74z1"/>
    <w:rsid w:val="00CF662E"/>
    <w:rPr>
      <w:color w:val="auto"/>
      <w:u w:val="none"/>
    </w:rPr>
  </w:style>
  <w:style w:type="character" w:customStyle="1" w:styleId="WW8Num79z0">
    <w:name w:val="WW8Num79z0"/>
    <w:rsid w:val="00CF662E"/>
    <w:rPr>
      <w:i w:val="0"/>
    </w:rPr>
  </w:style>
  <w:style w:type="character" w:customStyle="1" w:styleId="WW8Num81z3">
    <w:name w:val="WW8Num81z3"/>
    <w:rsid w:val="00CF662E"/>
    <w:rPr>
      <w:rFonts w:ascii="Symbol" w:hAnsi="Symbol"/>
    </w:rPr>
  </w:style>
  <w:style w:type="character" w:customStyle="1" w:styleId="WW8Num81z5">
    <w:name w:val="WW8Num81z5"/>
    <w:rsid w:val="00CF662E"/>
    <w:rPr>
      <w:rFonts w:ascii="Wingdings" w:hAnsi="Wingdings"/>
    </w:rPr>
  </w:style>
  <w:style w:type="character" w:customStyle="1" w:styleId="WW8Num82z0">
    <w:name w:val="WW8Num82z0"/>
    <w:rsid w:val="00CF662E"/>
    <w:rPr>
      <w:rFonts w:ascii="Wingdings" w:hAnsi="Wingdings"/>
    </w:rPr>
  </w:style>
  <w:style w:type="character" w:customStyle="1" w:styleId="WW8Num82z1">
    <w:name w:val="WW8Num82z1"/>
    <w:rsid w:val="00CF662E"/>
    <w:rPr>
      <w:rFonts w:ascii="Courier New" w:hAnsi="Courier New"/>
    </w:rPr>
  </w:style>
  <w:style w:type="character" w:customStyle="1" w:styleId="WW8Num82z3">
    <w:name w:val="WW8Num82z3"/>
    <w:rsid w:val="00CF662E"/>
    <w:rPr>
      <w:rFonts w:ascii="Symbol" w:hAnsi="Symbol"/>
    </w:rPr>
  </w:style>
  <w:style w:type="character" w:customStyle="1" w:styleId="WW8Num83z0">
    <w:name w:val="WW8Num83z0"/>
    <w:rsid w:val="00CF662E"/>
    <w:rPr>
      <w:rFonts w:ascii="Arial" w:hAnsi="Arial" w:cs="Arial"/>
      <w:b w:val="0"/>
    </w:rPr>
  </w:style>
  <w:style w:type="character" w:customStyle="1" w:styleId="WW8Num83z3">
    <w:name w:val="WW8Num83z3"/>
    <w:rsid w:val="00CF662E"/>
    <w:rPr>
      <w:rFonts w:ascii="Wingdings" w:hAnsi="Wingdings"/>
    </w:rPr>
  </w:style>
  <w:style w:type="character" w:customStyle="1" w:styleId="WW8Num84z0">
    <w:name w:val="WW8Num84z0"/>
    <w:rsid w:val="00CF662E"/>
    <w:rPr>
      <w:rFonts w:ascii="Arial" w:eastAsia="Times New Roman" w:hAnsi="Arial" w:cs="Arial"/>
    </w:rPr>
  </w:style>
  <w:style w:type="character" w:customStyle="1" w:styleId="WW8Num84z4">
    <w:name w:val="WW8Num84z4"/>
    <w:rsid w:val="00CF662E"/>
    <w:rPr>
      <w:rFonts w:ascii="Courier New" w:hAnsi="Courier New"/>
    </w:rPr>
  </w:style>
  <w:style w:type="character" w:customStyle="1" w:styleId="WW8Num84z5">
    <w:name w:val="WW8Num84z5"/>
    <w:rsid w:val="00CF662E"/>
    <w:rPr>
      <w:rFonts w:ascii="Wingdings" w:hAnsi="Wingdings"/>
    </w:rPr>
  </w:style>
  <w:style w:type="character" w:customStyle="1" w:styleId="WW8Num84z6">
    <w:name w:val="WW8Num84z6"/>
    <w:rsid w:val="00CF662E"/>
    <w:rPr>
      <w:rFonts w:ascii="Symbol" w:hAnsi="Symbol"/>
    </w:rPr>
  </w:style>
  <w:style w:type="character" w:customStyle="1" w:styleId="WW8Num87z0">
    <w:name w:val="WW8Num87z0"/>
    <w:rsid w:val="00CF662E"/>
    <w:rPr>
      <w:rFonts w:cs="Times New Roman"/>
    </w:rPr>
  </w:style>
  <w:style w:type="character" w:customStyle="1" w:styleId="Nagwek1Znak">
    <w:name w:val="Nagłówek 1 Znak"/>
    <w:rsid w:val="00CF662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rsid w:val="00CF662E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sid w:val="00CF662E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sid w:val="00CF662E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sid w:val="00CF662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CF662E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rsid w:val="00CF662E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CF662E"/>
  </w:style>
  <w:style w:type="character" w:customStyle="1" w:styleId="TekstprzypisudolnegoZnak">
    <w:name w:val="Tekst przypisu dolnego Znak"/>
    <w:aliases w:val="Podrozdział Znak,Footnote Znak,Podrozdzia3 Znak"/>
    <w:uiPriority w:val="99"/>
    <w:rsid w:val="00CF662E"/>
    <w:rPr>
      <w:rFonts w:ascii="Times New Roman" w:eastAsia="Times New Roman" w:hAnsi="Times New Roman"/>
    </w:rPr>
  </w:style>
  <w:style w:type="character" w:customStyle="1" w:styleId="Znakiprzypiswdolnych">
    <w:name w:val="Znaki przypisów dolnych"/>
    <w:rsid w:val="00CF662E"/>
    <w:rPr>
      <w:vertAlign w:val="superscript"/>
    </w:rPr>
  </w:style>
  <w:style w:type="character" w:customStyle="1" w:styleId="TekstprzypisukocowegoZnak">
    <w:name w:val="Tekst przypisu końcowego Znak"/>
    <w:rsid w:val="00CF662E"/>
    <w:rPr>
      <w:rFonts w:ascii="Times New Roman" w:eastAsia="Times New Roman" w:hAnsi="Times New Roman"/>
    </w:rPr>
  </w:style>
  <w:style w:type="character" w:customStyle="1" w:styleId="TekstkomentarzaZnak">
    <w:name w:val="Tekst komentarza Znak"/>
    <w:rsid w:val="00CF662E"/>
    <w:rPr>
      <w:rFonts w:ascii="Times New Roman" w:eastAsia="Times New Roman" w:hAnsi="Times New Roman"/>
    </w:rPr>
  </w:style>
  <w:style w:type="character" w:customStyle="1" w:styleId="TematkomentarzaZnak">
    <w:name w:val="Temat komentarza Znak"/>
    <w:rsid w:val="00CF662E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rsid w:val="00CF662E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rsid w:val="00CF662E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sid w:val="00CF662E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sid w:val="00CF662E"/>
    <w:rPr>
      <w:rFonts w:ascii="Times New Roman" w:eastAsia="Times New Roman" w:hAnsi="Times New Roman"/>
      <w:sz w:val="16"/>
      <w:szCs w:val="16"/>
    </w:rPr>
  </w:style>
  <w:style w:type="character" w:customStyle="1" w:styleId="Tekstpodstawowywcity2Znak">
    <w:name w:val="Tekst podstawowy wcięty 2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eltit1">
    <w:name w:val="eltit1"/>
    <w:rsid w:val="00CF662E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rsid w:val="00CF662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ZwykytekstZnak">
    <w:name w:val="Zwykły tekst Znak"/>
    <w:rsid w:val="00CF662E"/>
    <w:rPr>
      <w:rFonts w:ascii="Courier New" w:eastAsia="Times New Roman" w:hAnsi="Courier New" w:cs="Courier New"/>
    </w:rPr>
  </w:style>
  <w:style w:type="character" w:customStyle="1" w:styleId="TytuZnak">
    <w:name w:val="Tytuł Znak"/>
    <w:rsid w:val="00CF662E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semiHidden/>
    <w:rsid w:val="00CF662E"/>
    <w:rPr>
      <w:color w:val="800080"/>
      <w:u w:val="single"/>
    </w:rPr>
  </w:style>
  <w:style w:type="character" w:customStyle="1" w:styleId="NagwekZnak">
    <w:name w:val="Nagłówek Znak"/>
    <w:uiPriority w:val="99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rsid w:val="00CF662E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uiPriority w:val="99"/>
    <w:rsid w:val="00CF662E"/>
    <w:rPr>
      <w:color w:val="0000FF"/>
      <w:u w:val="single"/>
    </w:rPr>
  </w:style>
  <w:style w:type="character" w:customStyle="1" w:styleId="TekstpodstawowyzwciciemZnak">
    <w:name w:val="Tekst podstawowy z wcięciem Znak"/>
    <w:rsid w:val="00CF662E"/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rsid w:val="00CF662E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semiHidden/>
    <w:rsid w:val="00CF662E"/>
    <w:rPr>
      <w:sz w:val="16"/>
      <w:szCs w:val="16"/>
    </w:rPr>
  </w:style>
  <w:style w:type="character" w:customStyle="1" w:styleId="Znakiprzypiswkocowych">
    <w:name w:val="Znaki przypisów końcowych"/>
    <w:rsid w:val="00CF662E"/>
    <w:rPr>
      <w:vertAlign w:val="superscript"/>
    </w:rPr>
  </w:style>
  <w:style w:type="character" w:customStyle="1" w:styleId="h11">
    <w:name w:val="h11"/>
    <w:rsid w:val="00CF662E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qFormat/>
    <w:rsid w:val="00CF662E"/>
    <w:rPr>
      <w:b/>
      <w:bCs/>
    </w:rPr>
  </w:style>
  <w:style w:type="character" w:customStyle="1" w:styleId="Teksttreci2">
    <w:name w:val="Tekst treści (2)_"/>
    <w:link w:val="Teksttreci21"/>
    <w:uiPriority w:val="99"/>
    <w:rsid w:val="00CF662E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sid w:val="00CF662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semiHidden/>
    <w:rsid w:val="00CF662E"/>
    <w:rPr>
      <w:vertAlign w:val="superscript"/>
    </w:rPr>
  </w:style>
  <w:style w:type="character" w:styleId="Odwoanieprzypisukocowego">
    <w:name w:val="endnote reference"/>
    <w:semiHidden/>
    <w:rsid w:val="00CF662E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CF662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semiHidden/>
    <w:rsid w:val="00CF662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Podpis">
    <w:name w:val="Signature"/>
    <w:basedOn w:val="Normalny"/>
    <w:semiHidden/>
    <w:rsid w:val="00CF66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CF662E"/>
    <w:pPr>
      <w:suppressLineNumbers/>
    </w:pPr>
    <w:rPr>
      <w:rFonts w:cs="Mangal"/>
    </w:rPr>
  </w:style>
  <w:style w:type="paragraph" w:styleId="Stopka">
    <w:name w:val="footer"/>
    <w:basedOn w:val="Normalny"/>
    <w:uiPriority w:val="99"/>
    <w:rsid w:val="00CF66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uiPriority w:val="99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semiHidden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CF662E"/>
    <w:rPr>
      <w:b/>
      <w:bCs/>
    </w:rPr>
  </w:style>
  <w:style w:type="paragraph" w:styleId="Tekstdymka">
    <w:name w:val="Balloon Text"/>
    <w:basedOn w:val="Normalny"/>
    <w:rsid w:val="00CF66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semiHidden/>
    <w:rsid w:val="00CF662E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semiHidden/>
    <w:rsid w:val="00CF662E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styleId="Tekstpodstawowywcity3">
    <w:name w:val="Body Text Indent 3"/>
    <w:basedOn w:val="Normalny"/>
    <w:semiHidden/>
    <w:rsid w:val="00CF6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semiHidden/>
    <w:rsid w:val="00CF6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ekstpodstawowy3">
    <w:name w:val="Body Text 3"/>
    <w:basedOn w:val="Normalny"/>
    <w:semiHidden/>
    <w:rsid w:val="00CF662E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semiHidden/>
    <w:rsid w:val="00CF662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rsid w:val="00CF662E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rsid w:val="00CF662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rsid w:val="00CF662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rsid w:val="00CF662E"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customStyle="1" w:styleId="BodyText21">
    <w:name w:val="Body Text 21"/>
    <w:basedOn w:val="Normalny"/>
    <w:rsid w:val="00CF662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rsid w:val="00CF662E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rsid w:val="00CF662E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rsid w:val="00CF662E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semiHidden/>
    <w:rsid w:val="00CF662E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semiHidden/>
    <w:rsid w:val="00CF662E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semiHidden/>
    <w:rsid w:val="00CF662E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semiHidden/>
    <w:rsid w:val="00CF662E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semiHidden/>
    <w:rsid w:val="00CF662E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semiHidden/>
    <w:rsid w:val="00CF662E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semiHidden/>
    <w:rsid w:val="00CF662E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semiHidden/>
    <w:rsid w:val="00CF662E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rsid w:val="00CF662E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styleId="Lista2">
    <w:name w:val="List 2"/>
    <w:basedOn w:val="Normalny"/>
    <w:semiHidden/>
    <w:rsid w:val="00CF662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styleId="Lista3">
    <w:name w:val="List 3"/>
    <w:basedOn w:val="Normalny"/>
    <w:semiHidden/>
    <w:rsid w:val="00CF662E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styleId="Listapunktowana">
    <w:name w:val="List Bullet"/>
    <w:basedOn w:val="Normalny"/>
    <w:rsid w:val="00CF662E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styleId="Listapunktowana2">
    <w:name w:val="List Bullet 2"/>
    <w:basedOn w:val="Normalny"/>
    <w:rsid w:val="00CF662E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styleId="Listapunktowana3">
    <w:name w:val="List Bullet 3"/>
    <w:basedOn w:val="Normalny"/>
    <w:rsid w:val="00CF662E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semiHidden/>
    <w:rsid w:val="00CF662E"/>
    <w:pPr>
      <w:tabs>
        <w:tab w:val="clear" w:pos="900"/>
      </w:tabs>
      <w:spacing w:after="120"/>
      <w:ind w:firstLine="210"/>
      <w:jc w:val="left"/>
    </w:pPr>
  </w:style>
  <w:style w:type="paragraph" w:styleId="Tekstpodstawowyzwciciem2">
    <w:name w:val="Body Text First Indent 2"/>
    <w:basedOn w:val="Tekstpodstawowywcity"/>
    <w:semiHidden/>
    <w:rsid w:val="00CF662E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rsid w:val="00CF662E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rsid w:val="00CF662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rsid w:val="00CF662E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CF662E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CF662E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rsid w:val="00CF662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rsid w:val="00CF662E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rsid w:val="00CF662E"/>
    <w:pPr>
      <w:suppressAutoHyphens/>
    </w:pPr>
    <w:rPr>
      <w:rFonts w:cs="Calibri"/>
      <w:sz w:val="24"/>
      <w:szCs w:val="24"/>
      <w:lang w:eastAsia="ar-SA"/>
    </w:rPr>
  </w:style>
  <w:style w:type="paragraph" w:customStyle="1" w:styleId="ZnakZnak">
    <w:name w:val="Znak Znak"/>
    <w:basedOn w:val="Normalny"/>
    <w:rsid w:val="00CF662E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CF662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next w:val="Normalny"/>
    <w:rsid w:val="00CF662E"/>
    <w:pPr>
      <w:autoSpaceDE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CF662E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rsid w:val="00CF662E"/>
    <w:pPr>
      <w:numPr>
        <w:numId w:val="2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rsid w:val="00CF662E"/>
    <w:pPr>
      <w:suppressLineNumbers/>
    </w:pPr>
  </w:style>
  <w:style w:type="paragraph" w:customStyle="1" w:styleId="Nagwektabeli">
    <w:name w:val="Nagłówek tabeli"/>
    <w:basedOn w:val="Zawartotabeli"/>
    <w:rsid w:val="00CF662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F662E"/>
  </w:style>
  <w:style w:type="paragraph" w:customStyle="1" w:styleId="Jacek1">
    <w:name w:val="Jacek 1"/>
    <w:basedOn w:val="Normalny"/>
    <w:rsid w:val="00003129"/>
    <w:pPr>
      <w:suppressAutoHyphens w:val="0"/>
      <w:spacing w:after="120" w:line="360" w:lineRule="auto"/>
      <w:jc w:val="both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domyslny">
    <w:name w:val="akapitdomyslny"/>
    <w:basedOn w:val="Domylnaczcionkaakapitu"/>
    <w:rsid w:val="00003129"/>
  </w:style>
  <w:style w:type="paragraph" w:customStyle="1" w:styleId="Akapitzlist1">
    <w:name w:val="Akapit z listą1"/>
    <w:basedOn w:val="Normalny"/>
    <w:rsid w:val="00003129"/>
    <w:pPr>
      <w:suppressAutoHyphens w:val="0"/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rsid w:val="000C48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E66DA4"/>
  </w:style>
  <w:style w:type="paragraph" w:customStyle="1" w:styleId="Standard">
    <w:name w:val="Standard"/>
    <w:rsid w:val="00656263"/>
    <w:pPr>
      <w:suppressAutoHyphens/>
      <w:autoSpaceDN w:val="0"/>
      <w:textAlignment w:val="baseline"/>
    </w:pPr>
    <w:rPr>
      <w:kern w:val="3"/>
      <w:sz w:val="24"/>
      <w:lang w:eastAsia="zh-CN"/>
    </w:rPr>
  </w:style>
  <w:style w:type="paragraph" w:customStyle="1" w:styleId="Nagwek10">
    <w:name w:val="Nagłówek1"/>
    <w:basedOn w:val="Standard"/>
    <w:next w:val="Normalny"/>
    <w:rsid w:val="004A7385"/>
    <w:pPr>
      <w:jc w:val="center"/>
    </w:pPr>
    <w:rPr>
      <w:b/>
    </w:rPr>
  </w:style>
  <w:style w:type="paragraph" w:customStyle="1" w:styleId="Teksttreci21">
    <w:name w:val="Tekst treści (2)1"/>
    <w:basedOn w:val="Normalny"/>
    <w:link w:val="Teksttreci2"/>
    <w:uiPriority w:val="99"/>
    <w:rsid w:val="00A57B12"/>
    <w:pPr>
      <w:widowControl w:val="0"/>
      <w:shd w:val="clear" w:color="auto" w:fill="FFFFFF"/>
      <w:suppressAutoHyphens w:val="0"/>
      <w:spacing w:after="0" w:line="240" w:lineRule="atLeast"/>
      <w:jc w:val="right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treci9pt">
    <w:name w:val="Tekst treści + 9 pt"/>
    <w:basedOn w:val="Teksttreci"/>
    <w:rsid w:val="00D63308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99"/>
    <w:locked/>
    <w:rsid w:val="001A6B72"/>
    <w:rPr>
      <w:rFonts w:cs="Calibri"/>
      <w:sz w:val="24"/>
      <w:szCs w:val="24"/>
      <w:lang w:eastAsia="ar-SA"/>
    </w:rPr>
  </w:style>
  <w:style w:type="character" w:customStyle="1" w:styleId="TeksttreciPogrubienie">
    <w:name w:val="Tekst treści + Pogrubienie"/>
    <w:basedOn w:val="Teksttreci"/>
    <w:rsid w:val="00BA5D7E"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Odwoanieprzypisudolnego1">
    <w:name w:val="Odwołanie przypisu dolnego1"/>
    <w:uiPriority w:val="99"/>
    <w:rsid w:val="00227C5B"/>
    <w:rPr>
      <w:vertAlign w:val="superscript"/>
    </w:rPr>
  </w:style>
  <w:style w:type="paragraph" w:customStyle="1" w:styleId="Tytuowy">
    <w:name w:val="Tytu³owy"/>
    <w:basedOn w:val="Normalny"/>
    <w:uiPriority w:val="99"/>
    <w:rsid w:val="00302EF9"/>
    <w:pPr>
      <w:widowControl w:val="0"/>
      <w:tabs>
        <w:tab w:val="center" w:pos="1701"/>
        <w:tab w:val="center" w:pos="7655"/>
      </w:tabs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owypenienia">
    <w:name w:val="Do wype³nienia"/>
    <w:basedOn w:val="Normalny"/>
    <w:uiPriority w:val="99"/>
    <w:rsid w:val="00302EF9"/>
    <w:pPr>
      <w:widowControl w:val="0"/>
      <w:tabs>
        <w:tab w:val="right" w:leader="dot" w:pos="10065"/>
      </w:tabs>
      <w:suppressAutoHyphens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03E3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7FFAE-94C2-4E60-BB83-E4AD4703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Kama Kaczmarek</cp:lastModifiedBy>
  <cp:revision>4</cp:revision>
  <cp:lastPrinted>2017-07-11T07:28:00Z</cp:lastPrinted>
  <dcterms:created xsi:type="dcterms:W3CDTF">2020-06-05T10:21:00Z</dcterms:created>
  <dcterms:modified xsi:type="dcterms:W3CDTF">2020-06-05T10:26:00Z</dcterms:modified>
</cp:coreProperties>
</file>